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7C56E47" w14:textId="77777777" w:rsidR="00893B85" w:rsidRPr="00515A0B" w:rsidRDefault="00893B85" w:rsidP="008608C6">
      <w:pPr>
        <w:ind w:right="-709" w:firstLine="284"/>
        <w:rPr>
          <w:rFonts w:ascii="Comic Sans MS" w:hAnsi="Comic Sans MS" w:cs="Comic Sans MS"/>
          <w:strike/>
          <w:sz w:val="22"/>
          <w:szCs w:val="22"/>
        </w:rPr>
      </w:pPr>
    </w:p>
    <w:p w14:paraId="7C247FC4" w14:textId="77777777" w:rsidR="00893B85" w:rsidRDefault="00893B85" w:rsidP="00294ADE">
      <w:pPr>
        <w:pStyle w:val="Default"/>
        <w:ind w:right="-709"/>
        <w:jc w:val="center"/>
        <w:rPr>
          <w:rFonts w:ascii="Comic Sans MS" w:hAnsi="Comic Sans MS" w:cs="Comic Sans MS"/>
          <w:sz w:val="28"/>
          <w:szCs w:val="28"/>
          <w:u w:val="single"/>
          <w:lang w:eastAsia="fr-FR"/>
        </w:rPr>
      </w:pPr>
      <w:r>
        <w:rPr>
          <w:rFonts w:ascii="Comic Sans MS" w:hAnsi="Comic Sans MS" w:cs="Comic Sans MS"/>
          <w:b/>
          <w:sz w:val="28"/>
          <w:szCs w:val="28"/>
          <w:u w:val="single"/>
          <w:lang w:eastAsia="fr-FR"/>
        </w:rPr>
        <w:t>Aspects théoriques de l’activité</w:t>
      </w:r>
    </w:p>
    <w:p w14:paraId="1F468A93" w14:textId="77777777" w:rsidR="00893B85" w:rsidRDefault="00893B85" w:rsidP="00294ADE">
      <w:pPr>
        <w:pStyle w:val="Default"/>
        <w:ind w:right="-709"/>
        <w:jc w:val="center"/>
        <w:rPr>
          <w:rFonts w:ascii="Comic Sans MS" w:hAnsi="Comic Sans MS" w:cs="Comic Sans MS"/>
          <w:sz w:val="28"/>
          <w:szCs w:val="28"/>
          <w:u w:val="single"/>
          <w:lang w:eastAsia="fr-FR"/>
        </w:rPr>
      </w:pPr>
      <w:r>
        <w:rPr>
          <w:rFonts w:ascii="Comic Sans MS" w:hAnsi="Comic Sans MS" w:cs="Comic Sans MS"/>
          <w:sz w:val="28"/>
          <w:szCs w:val="28"/>
          <w:u w:val="single"/>
          <w:lang w:eastAsia="fr-FR"/>
        </w:rPr>
        <w:t>Durée 1h30 Coefficient 3</w:t>
      </w:r>
    </w:p>
    <w:p w14:paraId="68D3B069" w14:textId="500A66FD" w:rsidR="000914EC" w:rsidRPr="00A17951" w:rsidRDefault="000914EC" w:rsidP="00294ADE">
      <w:pPr>
        <w:pStyle w:val="Default"/>
        <w:ind w:right="-709"/>
        <w:rPr>
          <w:rFonts w:ascii="Comic Sans MS" w:hAnsi="Comic Sans MS" w:cs="Comic Sans MS"/>
          <w:sz w:val="20"/>
          <w:szCs w:val="20"/>
          <w:u w:val="single"/>
          <w:lang w:eastAsia="fr-FR"/>
        </w:rPr>
      </w:pPr>
    </w:p>
    <w:p w14:paraId="7473CD68" w14:textId="77777777" w:rsidR="00267077" w:rsidRPr="001A303C" w:rsidRDefault="00267077" w:rsidP="00267077">
      <w:pPr>
        <w:ind w:right="-709"/>
        <w:rPr>
          <w:rFonts w:ascii="Comic Sans MS" w:hAnsi="Comic Sans MS" w:cs="Comic Sans MS"/>
          <w:szCs w:val="20"/>
        </w:rPr>
      </w:pPr>
    </w:p>
    <w:p w14:paraId="199C09E4" w14:textId="6987C983" w:rsidR="00267077" w:rsidRPr="001A303C" w:rsidRDefault="00267077" w:rsidP="00267077">
      <w:pPr>
        <w:ind w:right="-709"/>
        <w:rPr>
          <w:rFonts w:ascii="Comic Sans MS" w:hAnsi="Comic Sans MS" w:cs="Comic Sans MS"/>
          <w:b/>
          <w:szCs w:val="20"/>
        </w:rPr>
      </w:pPr>
      <w:r w:rsidRPr="001A303C">
        <w:rPr>
          <w:rFonts w:ascii="Comic Sans MS" w:hAnsi="Comic Sans MS" w:cs="Comic Sans MS"/>
          <w:b/>
          <w:szCs w:val="20"/>
          <w:u w:val="single"/>
        </w:rPr>
        <w:t xml:space="preserve">QUESTION 1 : Organisation et validation de l’UC10 de </w:t>
      </w:r>
      <w:r w:rsidR="00671A88" w:rsidRPr="001A303C">
        <w:rPr>
          <w:rFonts w:ascii="Comic Sans MS" w:hAnsi="Comic Sans MS" w:cs="Comic Sans MS"/>
          <w:b/>
          <w:szCs w:val="20"/>
          <w:u w:val="single"/>
        </w:rPr>
        <w:t>l’initiateur (</w:t>
      </w:r>
      <w:r w:rsidRPr="001A303C">
        <w:rPr>
          <w:rFonts w:ascii="Comic Sans MS" w:hAnsi="Comic Sans MS" w:cs="Comic Sans MS"/>
          <w:b/>
          <w:szCs w:val="20"/>
          <w:u w:val="single"/>
        </w:rPr>
        <w:t>4 pts)</w:t>
      </w:r>
    </w:p>
    <w:p w14:paraId="12343417" w14:textId="77777777" w:rsidR="00267077" w:rsidRPr="001A303C" w:rsidRDefault="00267077" w:rsidP="00267077">
      <w:pPr>
        <w:ind w:right="-709"/>
        <w:rPr>
          <w:rFonts w:ascii="Comic Sans MS" w:hAnsi="Comic Sans MS" w:cs="Comic Sans MS"/>
          <w:szCs w:val="20"/>
        </w:rPr>
      </w:pPr>
    </w:p>
    <w:p w14:paraId="77BF1C09" w14:textId="28D98CBA" w:rsidR="00267077" w:rsidRPr="001A303C" w:rsidRDefault="00267077" w:rsidP="00267077">
      <w:pPr>
        <w:pStyle w:val="Paragraphedeliste"/>
        <w:spacing w:after="0"/>
        <w:ind w:left="0" w:right="-709"/>
        <w:rPr>
          <w:rFonts w:ascii="Comic Sans MS" w:hAnsi="Comic Sans MS" w:cs="Comic Sans MS"/>
          <w:sz w:val="20"/>
          <w:szCs w:val="20"/>
        </w:rPr>
      </w:pPr>
      <w:r w:rsidRPr="001A303C">
        <w:rPr>
          <w:rFonts w:ascii="Comic Sans MS" w:hAnsi="Comic Sans MS" w:cs="Comic Sans MS"/>
          <w:sz w:val="20"/>
          <w:szCs w:val="20"/>
        </w:rPr>
        <w:t xml:space="preserve">Le président de votre CTD (Commission Technique Départementale) vous demande d’organiser, d’animer et de valider l’UC10 de l’initiateur </w:t>
      </w:r>
      <w:r w:rsidR="005F08A7">
        <w:rPr>
          <w:rFonts w:ascii="Comic Sans MS" w:hAnsi="Comic Sans MS" w:cs="Comic Sans MS"/>
          <w:sz w:val="20"/>
          <w:szCs w:val="20"/>
        </w:rPr>
        <w:t xml:space="preserve">(enseignement 0-20m) </w:t>
      </w:r>
      <w:r w:rsidRPr="001A303C">
        <w:rPr>
          <w:rFonts w:ascii="Comic Sans MS" w:hAnsi="Comic Sans MS" w:cs="Comic Sans MS"/>
          <w:sz w:val="20"/>
          <w:szCs w:val="20"/>
        </w:rPr>
        <w:t xml:space="preserve">pour 8 GP ayant effectué leur stage initial initiateur. </w:t>
      </w:r>
    </w:p>
    <w:p w14:paraId="79A3829F" w14:textId="77777777" w:rsidR="00267077" w:rsidRPr="001A303C" w:rsidRDefault="00267077" w:rsidP="00267077">
      <w:pPr>
        <w:pStyle w:val="Paragraphedeliste"/>
        <w:spacing w:after="0"/>
        <w:ind w:left="0" w:right="-709"/>
        <w:rPr>
          <w:rFonts w:ascii="Comic Sans MS" w:hAnsi="Comic Sans MS" w:cs="Comic Sans MS"/>
          <w:sz w:val="20"/>
          <w:szCs w:val="20"/>
        </w:rPr>
      </w:pPr>
      <w:r w:rsidRPr="001A303C">
        <w:rPr>
          <w:rFonts w:ascii="Comic Sans MS" w:hAnsi="Comic Sans MS" w:cs="Comic Sans MS"/>
          <w:sz w:val="20"/>
          <w:szCs w:val="20"/>
        </w:rPr>
        <w:t>Cette formation se déroulera dans une structure de bord de mer qui mettra à votre disposition toute la logistique (bateau, pilote, vestiaires, salles de cours équipées d’outils pédagogiques, station de gonflage). Ce stage est programmé sur 3 jours consécutifs. Établissez le programme global de ces trois jours.</w:t>
      </w:r>
    </w:p>
    <w:p w14:paraId="10D7099F" w14:textId="325BC000" w:rsidR="00267077" w:rsidRPr="001A303C" w:rsidRDefault="00267077" w:rsidP="00267077">
      <w:pPr>
        <w:ind w:right="-709"/>
        <w:rPr>
          <w:rFonts w:ascii="Comic Sans MS" w:hAnsi="Comic Sans MS" w:cs="Comic Sans MS"/>
          <w:color w:val="0033CC"/>
          <w:szCs w:val="20"/>
        </w:rPr>
      </w:pPr>
    </w:p>
    <w:p w14:paraId="3C46E30A" w14:textId="77777777" w:rsidR="00267077" w:rsidRPr="001A303C" w:rsidRDefault="00267077" w:rsidP="00267077">
      <w:pPr>
        <w:ind w:right="-709"/>
        <w:rPr>
          <w:rFonts w:ascii="Comic Sans MS" w:hAnsi="Comic Sans MS" w:cs="Comic Sans MS"/>
          <w:color w:val="auto"/>
          <w:szCs w:val="20"/>
        </w:rPr>
      </w:pPr>
    </w:p>
    <w:p w14:paraId="0680CB15" w14:textId="77777777" w:rsidR="00267077" w:rsidRPr="001A303C" w:rsidRDefault="00267077" w:rsidP="00267077">
      <w:pPr>
        <w:ind w:right="-709"/>
        <w:rPr>
          <w:rFonts w:ascii="Comic Sans MS" w:hAnsi="Comic Sans MS" w:cs="Comic Sans MS"/>
          <w:b/>
          <w:szCs w:val="20"/>
          <w:u w:val="single"/>
        </w:rPr>
      </w:pPr>
      <w:r w:rsidRPr="001A303C">
        <w:rPr>
          <w:rFonts w:ascii="Comic Sans MS" w:hAnsi="Comic Sans MS" w:cs="Comic Sans MS"/>
          <w:b/>
          <w:szCs w:val="20"/>
          <w:u w:val="single"/>
        </w:rPr>
        <w:t>QUESTION 2 : Choix d’achats de matériel (5 pts)</w:t>
      </w:r>
    </w:p>
    <w:p w14:paraId="15FB8CF1" w14:textId="77777777" w:rsidR="00267077" w:rsidRPr="001A303C" w:rsidRDefault="00267077" w:rsidP="00267077">
      <w:pPr>
        <w:ind w:right="-709"/>
        <w:rPr>
          <w:rFonts w:ascii="Comic Sans MS" w:hAnsi="Comic Sans MS" w:cs="Comic Sans MS"/>
          <w:szCs w:val="20"/>
        </w:rPr>
      </w:pPr>
    </w:p>
    <w:p w14:paraId="2BD4475E" w14:textId="04E18E4E" w:rsidR="00267077" w:rsidRPr="001A303C" w:rsidRDefault="00267077" w:rsidP="001C5D96">
      <w:pPr>
        <w:pStyle w:val="Paragraphedeliste"/>
        <w:spacing w:after="0"/>
        <w:ind w:left="0" w:right="-709"/>
        <w:rPr>
          <w:rFonts w:ascii="Comic Sans MS" w:hAnsi="Comic Sans MS" w:cs="Comic Sans MS"/>
          <w:sz w:val="20"/>
          <w:szCs w:val="20"/>
        </w:rPr>
      </w:pPr>
      <w:r w:rsidRPr="001A303C">
        <w:rPr>
          <w:rFonts w:ascii="Comic Sans MS" w:hAnsi="Comic Sans MS" w:cs="Comic Sans MS"/>
          <w:sz w:val="20"/>
          <w:szCs w:val="20"/>
        </w:rPr>
        <w:t>Le président de votre club vous demande des conseils quant à l’investissement pour remplacer le compresseur du club qui a 20 ans. Vous êtes un club de bord de mer avec une capacité d’accueil de 20 plongeurs simultanément à raison de deux plongées par jour lors des plongées estivales.</w:t>
      </w:r>
    </w:p>
    <w:p w14:paraId="5842984A" w14:textId="3696AFC6" w:rsidR="00267077" w:rsidRPr="001C5D96" w:rsidRDefault="00267077" w:rsidP="001C5D96">
      <w:pPr>
        <w:pStyle w:val="Paragraphedeliste"/>
        <w:numPr>
          <w:ilvl w:val="0"/>
          <w:numId w:val="18"/>
        </w:numPr>
        <w:spacing w:after="0"/>
        <w:ind w:left="426" w:right="-709"/>
        <w:rPr>
          <w:rFonts w:ascii="Comic Sans MS" w:hAnsi="Comic Sans MS" w:cs="Comic Sans MS"/>
          <w:sz w:val="20"/>
          <w:szCs w:val="20"/>
        </w:rPr>
      </w:pPr>
      <w:r w:rsidRPr="001A303C">
        <w:rPr>
          <w:rFonts w:ascii="Comic Sans MS" w:hAnsi="Comic Sans MS" w:cs="Comic Sans MS"/>
          <w:sz w:val="20"/>
          <w:szCs w:val="20"/>
        </w:rPr>
        <w:t>Donner vos critères de choix (modèle, débit, budget…)</w:t>
      </w:r>
    </w:p>
    <w:p w14:paraId="4589360E" w14:textId="33F4C6DC" w:rsidR="00267077" w:rsidRPr="001C5D96" w:rsidRDefault="00267077" w:rsidP="001C5D96">
      <w:pPr>
        <w:pStyle w:val="Paragraphedeliste"/>
        <w:numPr>
          <w:ilvl w:val="0"/>
          <w:numId w:val="18"/>
        </w:numPr>
        <w:spacing w:after="0"/>
        <w:ind w:left="426" w:right="-709"/>
        <w:rPr>
          <w:rFonts w:ascii="Comic Sans MS" w:hAnsi="Comic Sans MS" w:cs="Comic Sans MS"/>
          <w:sz w:val="20"/>
          <w:szCs w:val="20"/>
        </w:rPr>
      </w:pPr>
      <w:r w:rsidRPr="001A303C">
        <w:rPr>
          <w:rFonts w:ascii="Comic Sans MS" w:hAnsi="Comic Sans MS" w:cs="Comic Sans MS"/>
          <w:sz w:val="20"/>
          <w:szCs w:val="20"/>
        </w:rPr>
        <w:t>Quel</w:t>
      </w:r>
      <w:r w:rsidR="001C5D96">
        <w:rPr>
          <w:rFonts w:ascii="Comic Sans MS" w:hAnsi="Comic Sans MS" w:cs="Comic Sans MS"/>
          <w:sz w:val="20"/>
          <w:szCs w:val="20"/>
        </w:rPr>
        <w:t xml:space="preserve"> sera l’affichage obligatoire ?</w:t>
      </w:r>
    </w:p>
    <w:p w14:paraId="3C768475" w14:textId="73BD879F" w:rsidR="00267077" w:rsidRPr="001C5D96" w:rsidRDefault="00267077" w:rsidP="001C5D96">
      <w:pPr>
        <w:pStyle w:val="Paragraphedeliste"/>
        <w:numPr>
          <w:ilvl w:val="0"/>
          <w:numId w:val="18"/>
        </w:numPr>
        <w:spacing w:after="0"/>
        <w:ind w:left="426" w:right="-709"/>
        <w:rPr>
          <w:rFonts w:ascii="Comic Sans MS" w:hAnsi="Comic Sans MS" w:cs="Comic Sans MS"/>
          <w:sz w:val="20"/>
          <w:szCs w:val="20"/>
        </w:rPr>
      </w:pPr>
      <w:r w:rsidRPr="001A303C">
        <w:rPr>
          <w:rFonts w:ascii="Comic Sans MS" w:hAnsi="Comic Sans MS" w:cs="Comic Sans MS"/>
          <w:sz w:val="20"/>
          <w:szCs w:val="20"/>
        </w:rPr>
        <w:t>Quels conseils donneriez-vous quant à l’entretien et au suivi de l’utilisation de ce compresseur ?</w:t>
      </w:r>
    </w:p>
    <w:p w14:paraId="29C451D9" w14:textId="77777777" w:rsidR="00267077" w:rsidRDefault="00267077" w:rsidP="001C5D96">
      <w:pPr>
        <w:ind w:right="-709"/>
        <w:rPr>
          <w:rFonts w:ascii="Comic Sans MS" w:hAnsi="Comic Sans MS" w:cs="Comic Sans MS"/>
          <w:color w:val="0033CC"/>
          <w:szCs w:val="20"/>
        </w:rPr>
      </w:pPr>
    </w:p>
    <w:p w14:paraId="624C115E" w14:textId="77777777" w:rsidR="001C5D96" w:rsidRPr="001A303C" w:rsidRDefault="001C5D96" w:rsidP="001C5D96">
      <w:pPr>
        <w:ind w:right="-709"/>
        <w:rPr>
          <w:rFonts w:ascii="Comic Sans MS" w:hAnsi="Comic Sans MS" w:cs="Comic Sans MS"/>
          <w:color w:val="0033CC"/>
          <w:szCs w:val="20"/>
        </w:rPr>
      </w:pPr>
    </w:p>
    <w:p w14:paraId="6B84C766" w14:textId="77777777" w:rsidR="00267077" w:rsidRPr="001A303C" w:rsidRDefault="00267077" w:rsidP="001C5D96">
      <w:pPr>
        <w:ind w:right="-709"/>
        <w:rPr>
          <w:rFonts w:ascii="Comic Sans MS" w:hAnsi="Comic Sans MS" w:cs="Comic Sans MS"/>
          <w:b/>
          <w:color w:val="auto"/>
          <w:szCs w:val="20"/>
          <w:u w:val="single"/>
        </w:rPr>
      </w:pPr>
      <w:r w:rsidRPr="001A303C">
        <w:rPr>
          <w:rFonts w:ascii="Comic Sans MS" w:hAnsi="Comic Sans MS" w:cs="Comic Sans MS"/>
          <w:b/>
          <w:color w:val="auto"/>
          <w:szCs w:val="20"/>
          <w:u w:val="single"/>
        </w:rPr>
        <w:t xml:space="preserve">QUESTION 3 : Gonflage </w:t>
      </w:r>
      <w:proofErr w:type="spellStart"/>
      <w:r w:rsidRPr="001A303C">
        <w:rPr>
          <w:rFonts w:ascii="Comic Sans MS" w:hAnsi="Comic Sans MS" w:cs="Comic Sans MS"/>
          <w:b/>
          <w:color w:val="auto"/>
          <w:szCs w:val="20"/>
          <w:u w:val="single"/>
        </w:rPr>
        <w:t>Nitrox</w:t>
      </w:r>
      <w:proofErr w:type="spellEnd"/>
      <w:r w:rsidRPr="001A303C">
        <w:rPr>
          <w:rFonts w:ascii="Comic Sans MS" w:hAnsi="Comic Sans MS" w:cs="Comic Sans MS"/>
          <w:b/>
          <w:color w:val="auto"/>
          <w:szCs w:val="20"/>
          <w:u w:val="single"/>
        </w:rPr>
        <w:t xml:space="preserve"> (7 pts)</w:t>
      </w:r>
    </w:p>
    <w:p w14:paraId="5FE27E87" w14:textId="77777777" w:rsidR="00267077" w:rsidRPr="001A303C" w:rsidRDefault="00267077" w:rsidP="001C5D96">
      <w:pPr>
        <w:ind w:right="-709"/>
        <w:rPr>
          <w:rFonts w:ascii="Comic Sans MS" w:hAnsi="Comic Sans MS" w:cs="Comic Sans MS"/>
          <w:color w:val="auto"/>
          <w:szCs w:val="20"/>
          <w:u w:val="single"/>
        </w:rPr>
      </w:pPr>
    </w:p>
    <w:p w14:paraId="0F1CDF3B" w14:textId="77777777" w:rsidR="00267077" w:rsidRPr="001A303C" w:rsidRDefault="00267077" w:rsidP="00267077">
      <w:pPr>
        <w:ind w:right="-709"/>
        <w:rPr>
          <w:rFonts w:ascii="Comic Sans MS" w:hAnsi="Comic Sans MS" w:cs="Comic Sans MS"/>
          <w:szCs w:val="20"/>
        </w:rPr>
      </w:pPr>
      <w:r w:rsidRPr="001A303C">
        <w:rPr>
          <w:rFonts w:ascii="Comic Sans MS" w:hAnsi="Comic Sans MS" w:cs="Comic Sans MS"/>
          <w:szCs w:val="20"/>
        </w:rPr>
        <w:t xml:space="preserve">Ce week-end, examen guide de palanquée  pour prendre soin de vos jurys, vous leur préparez des blocs </w:t>
      </w:r>
      <w:proofErr w:type="spellStart"/>
      <w:r w:rsidRPr="001A303C">
        <w:rPr>
          <w:rFonts w:ascii="Comic Sans MS" w:hAnsi="Comic Sans MS" w:cs="Comic Sans MS"/>
          <w:szCs w:val="20"/>
        </w:rPr>
        <w:t>nitrox</w:t>
      </w:r>
      <w:proofErr w:type="spellEnd"/>
      <w:r w:rsidRPr="001A303C">
        <w:rPr>
          <w:rFonts w:ascii="Comic Sans MS" w:hAnsi="Comic Sans MS" w:cs="Comic Sans MS"/>
          <w:szCs w:val="20"/>
        </w:rPr>
        <w:t xml:space="preserve">. Vous faites le choix de gonfler les blocs en 30% le matin pour l’exercice de la remontée d’un plongeur en difficulté depuis 40 mètres. </w:t>
      </w:r>
    </w:p>
    <w:p w14:paraId="61AC9A45" w14:textId="77777777" w:rsidR="00267077" w:rsidRPr="001A303C" w:rsidRDefault="00267077" w:rsidP="00267077">
      <w:pPr>
        <w:ind w:right="-709"/>
        <w:rPr>
          <w:rFonts w:ascii="Comic Sans MS" w:hAnsi="Comic Sans MS" w:cs="Comic Sans MS"/>
          <w:szCs w:val="20"/>
        </w:rPr>
      </w:pPr>
      <w:r w:rsidRPr="001A303C">
        <w:rPr>
          <w:rFonts w:ascii="Comic Sans MS" w:hAnsi="Comic Sans MS" w:cs="Comic Sans MS"/>
          <w:szCs w:val="20"/>
        </w:rPr>
        <w:t xml:space="preserve">Pour ce faire, vous disposez de 4 tampons de 50 litres gonflés à 350bars en 40/60 ainsi qu’un compresseur pour les compléments à l’air. </w:t>
      </w:r>
    </w:p>
    <w:p w14:paraId="35A73FFB" w14:textId="77777777" w:rsidR="00267077" w:rsidRPr="001A303C" w:rsidRDefault="00267077" w:rsidP="00267077">
      <w:pPr>
        <w:ind w:right="-709"/>
        <w:rPr>
          <w:rFonts w:ascii="Comic Sans MS" w:hAnsi="Comic Sans MS" w:cs="Comic Sans MS"/>
          <w:szCs w:val="20"/>
        </w:rPr>
      </w:pPr>
      <w:r w:rsidRPr="001A303C">
        <w:rPr>
          <w:rFonts w:ascii="Comic Sans MS" w:hAnsi="Comic Sans MS" w:cs="Comic Sans MS"/>
          <w:szCs w:val="20"/>
        </w:rPr>
        <w:t>Les tampons sont groupés par deux, les deux groupes de tampons peuvent être isolées. La rampe de gonflage est constituée de 5 branchements, vous gonflez donc 5 blocs en même temps.</w:t>
      </w:r>
    </w:p>
    <w:p w14:paraId="10A4BA9C" w14:textId="1B43400E" w:rsidR="00267077" w:rsidRDefault="00267077" w:rsidP="001C5D96">
      <w:pPr>
        <w:ind w:right="-709"/>
        <w:rPr>
          <w:rFonts w:ascii="Comic Sans MS" w:hAnsi="Comic Sans MS" w:cs="Comic Sans MS"/>
          <w:szCs w:val="20"/>
        </w:rPr>
      </w:pPr>
      <w:r w:rsidRPr="001A303C">
        <w:rPr>
          <w:rFonts w:ascii="Comic Sans MS" w:hAnsi="Comic Sans MS" w:cs="Comic Sans MS"/>
          <w:szCs w:val="20"/>
        </w:rPr>
        <w:t>Vous devez préparer 10 blocs de 15 litres qui, branchés sur la rampe, sont à 50b d’air.</w:t>
      </w:r>
    </w:p>
    <w:p w14:paraId="7DFD2B0E" w14:textId="77777777" w:rsidR="001C5D96" w:rsidRPr="001C5D96" w:rsidRDefault="001C5D96" w:rsidP="001C5D96">
      <w:pPr>
        <w:ind w:right="-709"/>
        <w:rPr>
          <w:rFonts w:ascii="Comic Sans MS" w:hAnsi="Comic Sans MS" w:cs="Comic Sans MS"/>
          <w:sz w:val="8"/>
          <w:szCs w:val="8"/>
        </w:rPr>
      </w:pPr>
    </w:p>
    <w:p w14:paraId="1A97B8E2" w14:textId="1EA17568" w:rsidR="00267077" w:rsidRPr="001A303C" w:rsidRDefault="00267077" w:rsidP="001C5D96">
      <w:pPr>
        <w:pStyle w:val="Paragraphedeliste"/>
        <w:numPr>
          <w:ilvl w:val="2"/>
          <w:numId w:val="25"/>
        </w:numPr>
        <w:spacing w:after="0"/>
        <w:ind w:left="426" w:right="-709"/>
        <w:rPr>
          <w:rFonts w:ascii="Comic Sans MS" w:hAnsi="Comic Sans MS" w:cs="Comic Sans MS"/>
          <w:sz w:val="20"/>
          <w:szCs w:val="20"/>
        </w:rPr>
      </w:pPr>
      <w:r w:rsidRPr="001A303C">
        <w:rPr>
          <w:rFonts w:ascii="Comic Sans MS" w:hAnsi="Comic Sans MS" w:cs="Comic Sans MS"/>
          <w:sz w:val="20"/>
          <w:szCs w:val="20"/>
        </w:rPr>
        <w:t>Décrivez les points à vérifier avant de pouvoir gonfler les blocs.</w:t>
      </w:r>
    </w:p>
    <w:p w14:paraId="60D94583" w14:textId="0367DEC8" w:rsidR="00267077" w:rsidRDefault="00267077" w:rsidP="001C5D96">
      <w:pPr>
        <w:pStyle w:val="Paragraphedeliste"/>
        <w:numPr>
          <w:ilvl w:val="2"/>
          <w:numId w:val="25"/>
        </w:numPr>
        <w:spacing w:after="0"/>
        <w:ind w:left="426" w:right="-709"/>
        <w:rPr>
          <w:rFonts w:ascii="Comic Sans MS" w:hAnsi="Comic Sans MS" w:cs="Comic Sans MS"/>
          <w:sz w:val="20"/>
          <w:szCs w:val="20"/>
        </w:rPr>
      </w:pPr>
      <w:r w:rsidRPr="001A303C">
        <w:rPr>
          <w:rFonts w:ascii="Comic Sans MS" w:hAnsi="Comic Sans MS" w:cs="Comic Sans MS"/>
          <w:sz w:val="20"/>
          <w:szCs w:val="20"/>
        </w:rPr>
        <w:t xml:space="preserve">Pour amener ces 10 blocs à 200 b en </w:t>
      </w:r>
      <w:proofErr w:type="spellStart"/>
      <w:r w:rsidRPr="001A303C">
        <w:rPr>
          <w:rFonts w:ascii="Comic Sans MS" w:hAnsi="Comic Sans MS" w:cs="Comic Sans MS"/>
          <w:sz w:val="20"/>
          <w:szCs w:val="20"/>
        </w:rPr>
        <w:t>Nitrox</w:t>
      </w:r>
      <w:proofErr w:type="spellEnd"/>
      <w:r w:rsidRPr="001A303C">
        <w:rPr>
          <w:rFonts w:ascii="Comic Sans MS" w:hAnsi="Comic Sans MS" w:cs="Comic Sans MS"/>
          <w:sz w:val="20"/>
          <w:szCs w:val="20"/>
        </w:rPr>
        <w:t xml:space="preserve"> 30/70, décrivez l’ordre de gonflage, la proportion de </w:t>
      </w:r>
      <w:proofErr w:type="spellStart"/>
      <w:r w:rsidRPr="001A303C">
        <w:rPr>
          <w:rFonts w:ascii="Comic Sans MS" w:hAnsi="Comic Sans MS" w:cs="Comic Sans MS"/>
          <w:sz w:val="20"/>
          <w:szCs w:val="20"/>
        </w:rPr>
        <w:t>Nitrox</w:t>
      </w:r>
      <w:proofErr w:type="spellEnd"/>
      <w:r w:rsidRPr="001A303C">
        <w:rPr>
          <w:rFonts w:ascii="Comic Sans MS" w:hAnsi="Comic Sans MS" w:cs="Comic Sans MS"/>
          <w:sz w:val="20"/>
          <w:szCs w:val="20"/>
        </w:rPr>
        <w:t xml:space="preserve"> 40/60 et d’air utilisés</w:t>
      </w:r>
      <w:r w:rsidR="005F08A7">
        <w:rPr>
          <w:rFonts w:ascii="Comic Sans MS" w:hAnsi="Comic Sans MS" w:cs="Comic Sans MS"/>
          <w:sz w:val="20"/>
          <w:szCs w:val="20"/>
        </w:rPr>
        <w:t>.</w:t>
      </w:r>
    </w:p>
    <w:p w14:paraId="1B6B82ED" w14:textId="11D42B2F" w:rsidR="00267077" w:rsidRPr="008A4AE0" w:rsidRDefault="00267077" w:rsidP="008A4AE0">
      <w:pPr>
        <w:pStyle w:val="Paragraphedeliste"/>
        <w:numPr>
          <w:ilvl w:val="2"/>
          <w:numId w:val="25"/>
        </w:numPr>
        <w:spacing w:after="0"/>
        <w:ind w:left="426" w:right="-709" w:hanging="294"/>
        <w:rPr>
          <w:rFonts w:ascii="Comic Sans MS" w:hAnsi="Comic Sans MS"/>
          <w:sz w:val="20"/>
          <w:szCs w:val="20"/>
        </w:rPr>
      </w:pPr>
      <w:r w:rsidRPr="008A4AE0">
        <w:rPr>
          <w:rFonts w:ascii="Comic Sans MS" w:hAnsi="Comic Sans MS" w:cs="Comic Sans MS"/>
          <w:sz w:val="20"/>
          <w:szCs w:val="20"/>
        </w:rPr>
        <w:t xml:space="preserve">Pour la plongée du samedi après-midi, vous voulez compléter les 10 blocs de 15 litres avec du 40/60 en utilisant ce qui reste dans les tampons après votre premier gonflage. Vous complèterez en air si besoin. </w:t>
      </w:r>
      <w:r w:rsidRPr="008A4AE0">
        <w:rPr>
          <w:rFonts w:ascii="Comic Sans MS" w:hAnsi="Comic Sans MS"/>
          <w:sz w:val="20"/>
          <w:szCs w:val="20"/>
        </w:rPr>
        <w:t>Une fois branchés sur la rampe, à l’équilibre, vous constatez que les bouteilles de 15litres sont à 75b en 30/70. Comment procédez- vous ?</w:t>
      </w:r>
    </w:p>
    <w:p w14:paraId="068A7194" w14:textId="2363CBA7" w:rsidR="00267077" w:rsidRPr="008A4AE0" w:rsidRDefault="00267077" w:rsidP="008A4AE0">
      <w:pPr>
        <w:pStyle w:val="Paragraphedeliste"/>
        <w:numPr>
          <w:ilvl w:val="2"/>
          <w:numId w:val="25"/>
        </w:numPr>
        <w:ind w:left="426" w:right="-709" w:hanging="283"/>
        <w:rPr>
          <w:rFonts w:ascii="Comic Sans MS" w:hAnsi="Comic Sans MS" w:cs="Comic Sans MS"/>
          <w:sz w:val="20"/>
          <w:szCs w:val="20"/>
        </w:rPr>
      </w:pPr>
      <w:r w:rsidRPr="008A4AE0">
        <w:rPr>
          <w:rFonts w:ascii="Comic Sans MS" w:hAnsi="Comic Sans MS" w:cs="Comic Sans MS"/>
          <w:sz w:val="20"/>
          <w:szCs w:val="20"/>
        </w:rPr>
        <w:t>Quels seront les pourcentages finaux en oxygène et azote du mélange que vous aurez obtenu après le gonflage et un temps de repos.</w:t>
      </w:r>
    </w:p>
    <w:p w14:paraId="1BD90E19" w14:textId="77777777" w:rsidR="00267077" w:rsidRDefault="00267077" w:rsidP="00267077">
      <w:pPr>
        <w:pStyle w:val="Paragraphedeliste"/>
        <w:spacing w:after="0"/>
        <w:ind w:left="0" w:right="-709"/>
        <w:rPr>
          <w:rFonts w:ascii="Comic Sans MS" w:hAnsi="Comic Sans MS" w:cs="Comic Sans MS"/>
          <w:color w:val="0033CC"/>
          <w:sz w:val="20"/>
          <w:szCs w:val="20"/>
        </w:rPr>
      </w:pPr>
    </w:p>
    <w:p w14:paraId="3862F927" w14:textId="77777777" w:rsidR="001C5D96" w:rsidRDefault="001C5D96" w:rsidP="00267077">
      <w:pPr>
        <w:pStyle w:val="Paragraphedeliste"/>
        <w:spacing w:after="0"/>
        <w:ind w:left="0" w:right="-709"/>
        <w:rPr>
          <w:rFonts w:ascii="Comic Sans MS" w:hAnsi="Comic Sans MS" w:cs="Comic Sans MS"/>
          <w:color w:val="0033CC"/>
          <w:sz w:val="20"/>
          <w:szCs w:val="20"/>
        </w:rPr>
      </w:pPr>
    </w:p>
    <w:p w14:paraId="47FD1360" w14:textId="77777777" w:rsidR="001C5D96" w:rsidRPr="001A303C" w:rsidRDefault="001C5D96" w:rsidP="00267077">
      <w:pPr>
        <w:pStyle w:val="Paragraphedeliste"/>
        <w:spacing w:after="0"/>
        <w:ind w:left="0" w:right="-709"/>
        <w:rPr>
          <w:rFonts w:ascii="Comic Sans MS" w:hAnsi="Comic Sans MS" w:cs="Comic Sans MS"/>
          <w:sz w:val="20"/>
          <w:szCs w:val="20"/>
        </w:rPr>
      </w:pPr>
    </w:p>
    <w:p w14:paraId="70FE8FC0" w14:textId="77777777" w:rsidR="00267077" w:rsidRPr="001A303C" w:rsidRDefault="00267077" w:rsidP="00267077">
      <w:pPr>
        <w:ind w:right="-709"/>
        <w:rPr>
          <w:rFonts w:ascii="Comic Sans MS" w:hAnsi="Comic Sans MS" w:cs="Comic Sans MS"/>
          <w:b/>
          <w:szCs w:val="20"/>
          <w:u w:val="single"/>
        </w:rPr>
      </w:pPr>
      <w:r w:rsidRPr="001A303C">
        <w:rPr>
          <w:rFonts w:ascii="Comic Sans MS" w:eastAsia="Calibri" w:hAnsi="Comic Sans MS" w:cs="Comic Sans MS"/>
          <w:b/>
          <w:color w:val="auto"/>
          <w:szCs w:val="20"/>
          <w:u w:val="single"/>
        </w:rPr>
        <w:t xml:space="preserve">QUESTION 4 : </w:t>
      </w:r>
      <w:r w:rsidRPr="001A303C">
        <w:rPr>
          <w:rFonts w:ascii="Comic Sans MS" w:hAnsi="Comic Sans MS" w:cs="Comic Sans MS"/>
          <w:b/>
          <w:szCs w:val="20"/>
          <w:u w:val="single"/>
        </w:rPr>
        <w:t>Les montages en matériel (4pts) :</w:t>
      </w:r>
    </w:p>
    <w:p w14:paraId="70DD9B34" w14:textId="77777777" w:rsidR="00267077" w:rsidRPr="001A303C" w:rsidRDefault="00267077" w:rsidP="00267077">
      <w:pPr>
        <w:ind w:right="-709"/>
        <w:rPr>
          <w:rFonts w:ascii="Comic Sans MS" w:hAnsi="Comic Sans MS" w:cs="Comic Sans MS"/>
          <w:szCs w:val="20"/>
        </w:rPr>
      </w:pPr>
    </w:p>
    <w:p w14:paraId="00980DCF" w14:textId="77777777" w:rsidR="00267077" w:rsidRDefault="00267077" w:rsidP="00267077">
      <w:pPr>
        <w:ind w:right="-709"/>
        <w:rPr>
          <w:rFonts w:ascii="Comic Sans MS" w:hAnsi="Comic Sans MS" w:cs="Comic Sans MS"/>
          <w:szCs w:val="20"/>
        </w:rPr>
      </w:pPr>
      <w:r w:rsidRPr="001A303C">
        <w:rPr>
          <w:rFonts w:ascii="Comic Sans MS" w:hAnsi="Comic Sans MS" w:cs="Comic Sans MS"/>
          <w:szCs w:val="20"/>
        </w:rPr>
        <w:t>Pour chacune des propositions suivantes, expliquer si le montage proposé est judicieux, justifiez votre réponse.</w:t>
      </w:r>
    </w:p>
    <w:p w14:paraId="645671AC" w14:textId="77777777" w:rsidR="00267077" w:rsidRPr="001A303C" w:rsidRDefault="00267077" w:rsidP="00267077">
      <w:pPr>
        <w:ind w:right="-709"/>
        <w:rPr>
          <w:rFonts w:ascii="Comic Sans MS" w:hAnsi="Comic Sans MS" w:cs="Comic Sans MS"/>
          <w:szCs w:val="20"/>
        </w:rPr>
      </w:pPr>
    </w:p>
    <w:p w14:paraId="7ED90134" w14:textId="61B46B74" w:rsidR="00267077" w:rsidRPr="004B57D7" w:rsidRDefault="00267077" w:rsidP="008A4AE0">
      <w:pPr>
        <w:pStyle w:val="Paragraphedeliste"/>
        <w:numPr>
          <w:ilvl w:val="0"/>
          <w:numId w:val="38"/>
        </w:numPr>
        <w:ind w:left="426" w:right="-709"/>
        <w:rPr>
          <w:rFonts w:ascii="Comic Sans MS" w:hAnsi="Comic Sans MS" w:cs="Comic Sans MS"/>
          <w:szCs w:val="20"/>
        </w:rPr>
      </w:pPr>
      <w:r w:rsidRPr="004B57D7">
        <w:rPr>
          <w:rFonts w:ascii="Comic Sans MS" w:hAnsi="Comic Sans MS" w:cs="Comic Sans MS"/>
          <w:szCs w:val="20"/>
        </w:rPr>
        <w:t>Un niveau 3 a fait l’acquisition d’une combinaison étanche. Ayant un premier étage, seul, non utilisé chez lui, il choisit de monter le direct system de son étanche sur ce premier étage</w:t>
      </w:r>
      <w:r w:rsidR="005F08A7">
        <w:rPr>
          <w:rFonts w:ascii="Comic Sans MS" w:hAnsi="Comic Sans MS" w:cs="Comic Sans MS"/>
          <w:szCs w:val="20"/>
        </w:rPr>
        <w:t>.</w:t>
      </w:r>
    </w:p>
    <w:p w14:paraId="65EF9D7D" w14:textId="0BFA2F28" w:rsidR="00BD36BA" w:rsidRPr="005F08A7" w:rsidRDefault="00267077" w:rsidP="00294ADE">
      <w:pPr>
        <w:pStyle w:val="Paragraphedeliste"/>
        <w:numPr>
          <w:ilvl w:val="0"/>
          <w:numId w:val="38"/>
        </w:numPr>
        <w:ind w:left="426" w:right="-709"/>
        <w:rPr>
          <w:rFonts w:ascii="Comic Sans MS" w:hAnsi="Comic Sans MS"/>
          <w:szCs w:val="20"/>
        </w:rPr>
      </w:pPr>
      <w:r w:rsidRPr="004B57D7">
        <w:rPr>
          <w:rFonts w:ascii="Comic Sans MS" w:hAnsi="Comic Sans MS" w:cs="Comic Sans MS"/>
          <w:szCs w:val="20"/>
        </w:rPr>
        <w:t>Dans le cadre d’une plongée en carrière en février, un plongeur est doté d’un détendeur sur lequel il a branché : ses deux seconds embouts, son manomètre, son direct system de gilet et d’étanche.</w:t>
      </w:r>
    </w:p>
    <w:p w14:paraId="17EFB979" w14:textId="77777777" w:rsidR="005F08A7" w:rsidRPr="005F08A7" w:rsidRDefault="005F08A7" w:rsidP="005F08A7">
      <w:pPr>
        <w:ind w:right="-709"/>
        <w:rPr>
          <w:rFonts w:ascii="Comic Sans MS" w:eastAsia="Calibri" w:hAnsi="Comic Sans MS"/>
          <w:szCs w:val="20"/>
        </w:rPr>
      </w:pPr>
    </w:p>
    <w:p w14:paraId="743AF754" w14:textId="77777777" w:rsidR="005F08A7" w:rsidRDefault="005F08A7">
      <w:pPr>
        <w:suppressAutoHyphens w:val="0"/>
        <w:rPr>
          <w:rFonts w:ascii="Comic Sans MS" w:hAnsi="Comic Sans MS" w:cs="Comic Sans MS"/>
          <w:b/>
          <w:color w:val="auto"/>
          <w:sz w:val="22"/>
          <w:szCs w:val="22"/>
        </w:rPr>
      </w:pPr>
      <w:r>
        <w:rPr>
          <w:rFonts w:ascii="Comic Sans MS" w:hAnsi="Comic Sans MS" w:cs="Comic Sans MS"/>
          <w:b/>
          <w:color w:val="auto"/>
          <w:sz w:val="22"/>
          <w:szCs w:val="22"/>
        </w:rPr>
        <w:br w:type="page"/>
      </w:r>
    </w:p>
    <w:p w14:paraId="1F4A0AE8" w14:textId="4579FF11" w:rsidR="00893B85" w:rsidRPr="00086DCB" w:rsidRDefault="00893B85" w:rsidP="00B0466D">
      <w:pPr>
        <w:pStyle w:val="Default"/>
        <w:ind w:right="-709"/>
        <w:jc w:val="center"/>
        <w:rPr>
          <w:rFonts w:ascii="Comic Sans MS" w:hAnsi="Comic Sans MS" w:cs="Comic Sans MS"/>
          <w:color w:val="auto"/>
          <w:sz w:val="22"/>
          <w:szCs w:val="22"/>
        </w:rPr>
      </w:pPr>
      <w:r w:rsidRPr="00821E85">
        <w:rPr>
          <w:rFonts w:ascii="Comic Sans MS" w:eastAsia="Times New Roman" w:hAnsi="Comic Sans MS" w:cs="Comic Sans MS"/>
          <w:b/>
          <w:color w:val="auto"/>
          <w:sz w:val="22"/>
          <w:szCs w:val="22"/>
        </w:rPr>
        <w:lastRenderedPageBreak/>
        <w:t>REFERENTIEL DE CORRECTION</w:t>
      </w:r>
    </w:p>
    <w:p w14:paraId="4AC2F739" w14:textId="77777777" w:rsidR="009F46EC" w:rsidRDefault="009F46EC" w:rsidP="00B0466D">
      <w:pPr>
        <w:ind w:right="-709"/>
        <w:rPr>
          <w:rFonts w:ascii="Comic Sans MS" w:hAnsi="Comic Sans MS" w:cs="Comic Sans MS"/>
          <w:szCs w:val="20"/>
        </w:rPr>
      </w:pPr>
    </w:p>
    <w:p w14:paraId="32B87102" w14:textId="77777777" w:rsidR="00E37F61" w:rsidRPr="001A303C" w:rsidRDefault="00E37F61" w:rsidP="00B0466D">
      <w:pPr>
        <w:ind w:right="-709"/>
        <w:rPr>
          <w:rFonts w:ascii="Comic Sans MS" w:hAnsi="Comic Sans MS" w:cs="Comic Sans MS"/>
          <w:szCs w:val="20"/>
        </w:rPr>
      </w:pPr>
    </w:p>
    <w:p w14:paraId="6ACDA2C5" w14:textId="4B274FDC" w:rsidR="00B0466D" w:rsidRPr="001A303C" w:rsidRDefault="00B0466D" w:rsidP="00B0466D">
      <w:pPr>
        <w:ind w:right="-709"/>
        <w:rPr>
          <w:rFonts w:ascii="Comic Sans MS" w:hAnsi="Comic Sans MS" w:cs="Comic Sans MS"/>
          <w:b/>
          <w:szCs w:val="20"/>
        </w:rPr>
      </w:pPr>
      <w:r w:rsidRPr="001A303C">
        <w:rPr>
          <w:rFonts w:ascii="Comic Sans MS" w:hAnsi="Comic Sans MS" w:cs="Comic Sans MS"/>
          <w:b/>
          <w:szCs w:val="20"/>
          <w:u w:val="single"/>
        </w:rPr>
        <w:t xml:space="preserve">QUESTION 1 : Organisation et validation de l’UC10 de </w:t>
      </w:r>
      <w:r w:rsidR="00671A88" w:rsidRPr="001A303C">
        <w:rPr>
          <w:rFonts w:ascii="Comic Sans MS" w:hAnsi="Comic Sans MS" w:cs="Comic Sans MS"/>
          <w:b/>
          <w:szCs w:val="20"/>
          <w:u w:val="single"/>
        </w:rPr>
        <w:t>l’initiateur (</w:t>
      </w:r>
      <w:r w:rsidRPr="001A303C">
        <w:rPr>
          <w:rFonts w:ascii="Comic Sans MS" w:hAnsi="Comic Sans MS" w:cs="Comic Sans MS"/>
          <w:b/>
          <w:szCs w:val="20"/>
          <w:u w:val="single"/>
        </w:rPr>
        <w:t>4 pts)</w:t>
      </w:r>
    </w:p>
    <w:p w14:paraId="6DEA4205" w14:textId="77777777" w:rsidR="00B0466D" w:rsidRPr="001A303C" w:rsidRDefault="00B0466D" w:rsidP="00B0466D">
      <w:pPr>
        <w:ind w:right="-709"/>
        <w:rPr>
          <w:rFonts w:ascii="Comic Sans MS" w:hAnsi="Comic Sans MS" w:cs="Comic Sans MS"/>
          <w:szCs w:val="20"/>
        </w:rPr>
      </w:pPr>
    </w:p>
    <w:p w14:paraId="4EF3ADBB" w14:textId="77777777" w:rsidR="00B0466D" w:rsidRPr="001A303C" w:rsidRDefault="00B0466D" w:rsidP="00B0466D">
      <w:pPr>
        <w:pStyle w:val="Paragraphedeliste"/>
        <w:spacing w:after="0"/>
        <w:ind w:left="0" w:right="-709"/>
        <w:rPr>
          <w:rFonts w:ascii="Comic Sans MS" w:hAnsi="Comic Sans MS" w:cs="Comic Sans MS"/>
          <w:sz w:val="20"/>
          <w:szCs w:val="20"/>
        </w:rPr>
      </w:pPr>
      <w:r w:rsidRPr="001A303C">
        <w:rPr>
          <w:rFonts w:ascii="Comic Sans MS" w:hAnsi="Comic Sans MS" w:cs="Comic Sans MS"/>
          <w:sz w:val="20"/>
          <w:szCs w:val="20"/>
        </w:rPr>
        <w:t xml:space="preserve">Le président de votre CTD (Commission Technique Départementale) vous demande d’organiser, d’animer et de valider l’UC10 de l’initiateur pour 8 GP ayant effectué leur stage initial initiateur. </w:t>
      </w:r>
    </w:p>
    <w:p w14:paraId="48D692E1" w14:textId="4BEF345B" w:rsidR="00B0466D" w:rsidRDefault="00B0466D" w:rsidP="00E37F61">
      <w:pPr>
        <w:pStyle w:val="Paragraphedeliste"/>
        <w:spacing w:after="0"/>
        <w:ind w:left="0" w:right="-709"/>
        <w:rPr>
          <w:rFonts w:ascii="Comic Sans MS" w:hAnsi="Comic Sans MS" w:cs="Comic Sans MS"/>
          <w:sz w:val="20"/>
          <w:szCs w:val="20"/>
        </w:rPr>
      </w:pPr>
      <w:r w:rsidRPr="001A303C">
        <w:rPr>
          <w:rFonts w:ascii="Comic Sans MS" w:hAnsi="Comic Sans MS" w:cs="Comic Sans MS"/>
          <w:sz w:val="20"/>
          <w:szCs w:val="20"/>
        </w:rPr>
        <w:t>Cette formation se déroulera dans une structure de bord de mer qui mettra à votre disposition toute la logistique (bateau, pilote, vestiaires, salles de cours équipées d’outils pédagogiques, station de gonflage). Ce stage est programmé sur 3 jours consécutifs. Établissez le programme global de ces trois jours.</w:t>
      </w:r>
    </w:p>
    <w:p w14:paraId="421A0DF2" w14:textId="77777777" w:rsidR="00BD36BA" w:rsidRPr="001A303C" w:rsidRDefault="00BD36BA" w:rsidP="00E37F61">
      <w:pPr>
        <w:pStyle w:val="Paragraphedeliste"/>
        <w:spacing w:after="0"/>
        <w:ind w:left="0" w:right="-709"/>
        <w:rPr>
          <w:rFonts w:ascii="Comic Sans MS" w:hAnsi="Comic Sans MS" w:cs="Comic Sans MS"/>
          <w:sz w:val="20"/>
          <w:szCs w:val="20"/>
        </w:rPr>
      </w:pPr>
    </w:p>
    <w:p w14:paraId="1289B7DA" w14:textId="6B5A2089" w:rsidR="009E2EC4" w:rsidRPr="00BD36BA" w:rsidRDefault="009E2EC4" w:rsidP="00294ADE">
      <w:pPr>
        <w:ind w:right="-709"/>
        <w:rPr>
          <w:rFonts w:ascii="Comic Sans MS" w:hAnsi="Comic Sans MS" w:cs="Comic Sans MS"/>
          <w:i/>
          <w:color w:val="0033CC"/>
          <w:szCs w:val="20"/>
        </w:rPr>
      </w:pPr>
      <w:r w:rsidRPr="00BD36BA">
        <w:rPr>
          <w:rFonts w:ascii="Comic Sans MS" w:hAnsi="Comic Sans MS" w:cs="Comic Sans MS"/>
          <w:i/>
          <w:color w:val="0033CC"/>
          <w:szCs w:val="20"/>
        </w:rPr>
        <w:t xml:space="preserve"> </w:t>
      </w:r>
      <w:r w:rsidR="00B0466D" w:rsidRPr="00BD36BA">
        <w:rPr>
          <w:rFonts w:ascii="Comic Sans MS" w:hAnsi="Comic Sans MS" w:cs="Comic Sans MS"/>
          <w:i/>
          <w:color w:val="0033CC"/>
          <w:szCs w:val="20"/>
        </w:rPr>
        <w:t>Il n’existe pas de</w:t>
      </w:r>
      <w:r w:rsidR="008F3C62" w:rsidRPr="00BD36BA">
        <w:rPr>
          <w:rFonts w:ascii="Comic Sans MS" w:hAnsi="Comic Sans MS" w:cs="Comic Sans MS"/>
          <w:i/>
          <w:color w:val="0033CC"/>
          <w:szCs w:val="20"/>
        </w:rPr>
        <w:t xml:space="preserve"> programme type mais nous devons cependant retrouver les grands axes de travail</w:t>
      </w:r>
      <w:r w:rsidR="00366CC7" w:rsidRPr="00BD36BA">
        <w:rPr>
          <w:rFonts w:ascii="Comic Sans MS" w:hAnsi="Comic Sans MS" w:cs="Comic Sans MS"/>
          <w:i/>
          <w:color w:val="0033CC"/>
          <w:szCs w:val="20"/>
        </w:rPr>
        <w:t> :</w:t>
      </w:r>
    </w:p>
    <w:p w14:paraId="485EDD91" w14:textId="3AAA96EF" w:rsidR="00DE4449" w:rsidRPr="00BD36BA" w:rsidRDefault="00DE4449" w:rsidP="00B0151B">
      <w:pPr>
        <w:pStyle w:val="Paragraphedeliste"/>
        <w:numPr>
          <w:ilvl w:val="0"/>
          <w:numId w:val="13"/>
        </w:numPr>
        <w:ind w:left="284"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L</w:t>
      </w:r>
      <w:r w:rsidR="009E2EC4" w:rsidRPr="00BD36BA">
        <w:rPr>
          <w:rFonts w:ascii="Comic Sans MS" w:hAnsi="Comic Sans MS" w:cs="Comic Sans MS"/>
          <w:i/>
          <w:color w:val="0033CC"/>
          <w:sz w:val="20"/>
          <w:szCs w:val="20"/>
        </w:rPr>
        <w:t xml:space="preserve">es journées se dérouleront </w:t>
      </w:r>
      <w:r w:rsidRPr="00BD36BA">
        <w:rPr>
          <w:rFonts w:ascii="Comic Sans MS" w:hAnsi="Comic Sans MS" w:cs="Comic Sans MS"/>
          <w:i/>
          <w:color w:val="0033CC"/>
          <w:sz w:val="20"/>
          <w:szCs w:val="20"/>
        </w:rPr>
        <w:t>sur 7h quotidiennes (ex :</w:t>
      </w:r>
      <w:r w:rsidR="009E2EC4" w:rsidRPr="00BD36BA">
        <w:rPr>
          <w:rFonts w:ascii="Comic Sans MS" w:hAnsi="Comic Sans MS" w:cs="Comic Sans MS"/>
          <w:i/>
          <w:color w:val="0033CC"/>
          <w:sz w:val="20"/>
          <w:szCs w:val="20"/>
        </w:rPr>
        <w:t xml:space="preserve"> 8h30 à 12h30 et de 14h à 17h</w:t>
      </w:r>
      <w:r w:rsidRPr="00BD36BA">
        <w:rPr>
          <w:rFonts w:ascii="Comic Sans MS" w:hAnsi="Comic Sans MS" w:cs="Comic Sans MS"/>
          <w:i/>
          <w:color w:val="0033CC"/>
          <w:sz w:val="20"/>
          <w:szCs w:val="20"/>
        </w:rPr>
        <w:t>).</w:t>
      </w:r>
    </w:p>
    <w:p w14:paraId="7A66E66E" w14:textId="3A828C7D" w:rsidR="009E2EC4" w:rsidRPr="00BD36BA" w:rsidRDefault="009E2EC4" w:rsidP="00B0151B">
      <w:pPr>
        <w:pStyle w:val="Paragraphedeliste"/>
        <w:numPr>
          <w:ilvl w:val="0"/>
          <w:numId w:val="13"/>
        </w:numPr>
        <w:ind w:left="284"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 xml:space="preserve">La journée </w:t>
      </w:r>
      <w:r w:rsidR="00DE4449" w:rsidRPr="00BD36BA">
        <w:rPr>
          <w:rFonts w:ascii="Comic Sans MS" w:hAnsi="Comic Sans MS" w:cs="Comic Sans MS"/>
          <w:i/>
          <w:color w:val="0033CC"/>
          <w:sz w:val="20"/>
          <w:szCs w:val="20"/>
        </w:rPr>
        <w:t>d’apport pédagogique</w:t>
      </w:r>
      <w:r w:rsidRPr="00BD36BA">
        <w:rPr>
          <w:rFonts w:ascii="Comic Sans MS" w:hAnsi="Comic Sans MS" w:cs="Comic Sans MS"/>
          <w:i/>
          <w:color w:val="0033CC"/>
          <w:sz w:val="20"/>
          <w:szCs w:val="20"/>
        </w:rPr>
        <w:t xml:space="preserve"> doit précéder les </w:t>
      </w:r>
      <w:r w:rsidR="00DE4449" w:rsidRPr="00BD36BA">
        <w:rPr>
          <w:rFonts w:ascii="Comic Sans MS" w:hAnsi="Comic Sans MS" w:cs="Comic Sans MS"/>
          <w:i/>
          <w:color w:val="0033CC"/>
          <w:sz w:val="20"/>
          <w:szCs w:val="20"/>
        </w:rPr>
        <w:t xml:space="preserve">séances de </w:t>
      </w:r>
      <w:r w:rsidRPr="00BD36BA">
        <w:rPr>
          <w:rFonts w:ascii="Comic Sans MS" w:hAnsi="Comic Sans MS" w:cs="Comic Sans MS"/>
          <w:i/>
          <w:color w:val="0033CC"/>
          <w:sz w:val="20"/>
          <w:szCs w:val="20"/>
        </w:rPr>
        <w:t>mises en situation sur 20m.</w:t>
      </w:r>
    </w:p>
    <w:p w14:paraId="46B86E28" w14:textId="354244A8" w:rsidR="00C647B2" w:rsidRPr="00BD36BA" w:rsidRDefault="00DE4449" w:rsidP="00B0151B">
      <w:pPr>
        <w:pStyle w:val="Paragraphedeliste"/>
        <w:numPr>
          <w:ilvl w:val="0"/>
          <w:numId w:val="13"/>
        </w:numPr>
        <w:ind w:left="284"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 xml:space="preserve">Il doit y avoir des évaluations mises en place au fur et à mesure de ce stage (fiche de suivi, mise </w:t>
      </w:r>
      <w:r w:rsidR="00DA59C8" w:rsidRPr="00BD36BA">
        <w:rPr>
          <w:rFonts w:ascii="Comic Sans MS" w:hAnsi="Comic Sans MS" w:cs="Comic Sans MS"/>
          <w:i/>
          <w:color w:val="0033CC"/>
          <w:sz w:val="20"/>
          <w:szCs w:val="20"/>
        </w:rPr>
        <w:t xml:space="preserve">en </w:t>
      </w:r>
      <w:r w:rsidRPr="00BD36BA">
        <w:rPr>
          <w:rFonts w:ascii="Comic Sans MS" w:hAnsi="Comic Sans MS" w:cs="Comic Sans MS"/>
          <w:i/>
          <w:color w:val="0033CC"/>
          <w:sz w:val="20"/>
          <w:szCs w:val="20"/>
        </w:rPr>
        <w:t>situation, trav</w:t>
      </w:r>
      <w:r w:rsidR="0028259F" w:rsidRPr="00BD36BA">
        <w:rPr>
          <w:rFonts w:ascii="Comic Sans MS" w:hAnsi="Comic Sans MS" w:cs="Comic Sans MS"/>
          <w:i/>
          <w:color w:val="0033CC"/>
          <w:sz w:val="20"/>
          <w:szCs w:val="20"/>
        </w:rPr>
        <w:t>aux en atelier avec rapporteur…</w:t>
      </w:r>
    </w:p>
    <w:p w14:paraId="6386D72D" w14:textId="41DF2690" w:rsidR="00DE4449" w:rsidRPr="00BD36BA" w:rsidRDefault="00DE4449" w:rsidP="00B0151B">
      <w:pPr>
        <w:pStyle w:val="Paragraphedeliste"/>
        <w:numPr>
          <w:ilvl w:val="0"/>
          <w:numId w:val="13"/>
        </w:numPr>
        <w:ind w:left="284"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 xml:space="preserve">Exemple </w:t>
      </w:r>
      <w:r w:rsidR="00271AA4" w:rsidRPr="00BD36BA">
        <w:rPr>
          <w:rFonts w:ascii="Comic Sans MS" w:hAnsi="Comic Sans MS" w:cs="Comic Sans MS"/>
          <w:i/>
          <w:color w:val="0033CC"/>
          <w:sz w:val="20"/>
          <w:szCs w:val="20"/>
        </w:rPr>
        <w:t xml:space="preserve">de contenu </w:t>
      </w:r>
      <w:r w:rsidRPr="00BD36BA">
        <w:rPr>
          <w:rFonts w:ascii="Comic Sans MS" w:hAnsi="Comic Sans MS" w:cs="Comic Sans MS"/>
          <w:i/>
          <w:color w:val="0033CC"/>
          <w:sz w:val="20"/>
          <w:szCs w:val="20"/>
        </w:rPr>
        <w:t>de la première journée :</w:t>
      </w:r>
    </w:p>
    <w:p w14:paraId="46F9CA44" w14:textId="77777777" w:rsidR="00DE4449" w:rsidRPr="00BD36BA" w:rsidRDefault="00DE4449" w:rsidP="00B0151B">
      <w:pPr>
        <w:pStyle w:val="Paragraphedeliste"/>
        <w:numPr>
          <w:ilvl w:val="0"/>
          <w:numId w:val="14"/>
        </w:numPr>
        <w:spacing w:after="0"/>
        <w:ind w:left="426"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Accueil : vérifications administratives (certificats médicaux à minima médecin du sport de moins de un an, RIFAP, Guide de Palanquée ou niveau 4, stage initial initiateur effectué depuis moins de 3 ans)</w:t>
      </w:r>
    </w:p>
    <w:p w14:paraId="77D16246" w14:textId="77777777" w:rsidR="00DE4449" w:rsidRPr="00BD36BA" w:rsidRDefault="00DE4449" w:rsidP="00B0151B">
      <w:pPr>
        <w:pStyle w:val="Paragraphedeliste"/>
        <w:numPr>
          <w:ilvl w:val="0"/>
          <w:numId w:val="14"/>
        </w:numPr>
        <w:spacing w:after="0"/>
        <w:ind w:left="426"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Présentation de l’équipe formatrice, de la formation.</w:t>
      </w:r>
    </w:p>
    <w:p w14:paraId="36B413E3" w14:textId="77777777" w:rsidR="00DE4449" w:rsidRPr="00BD36BA" w:rsidRDefault="00DE4449" w:rsidP="00B0151B">
      <w:pPr>
        <w:pStyle w:val="Paragraphedeliste"/>
        <w:numPr>
          <w:ilvl w:val="0"/>
          <w:numId w:val="14"/>
        </w:numPr>
        <w:spacing w:after="0"/>
        <w:ind w:left="426"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Apports de pédagogie sur la pratique dans la zone 0-20m</w:t>
      </w:r>
      <w:r w:rsidR="00271AA4" w:rsidRPr="00BD36BA">
        <w:rPr>
          <w:rFonts w:ascii="Comic Sans MS" w:hAnsi="Comic Sans MS" w:cs="Comic Sans MS"/>
          <w:i/>
          <w:color w:val="0033CC"/>
          <w:sz w:val="20"/>
          <w:szCs w:val="20"/>
        </w:rPr>
        <w:t xml:space="preserve"> (construction de séances avec transfert des acquis sur l’enseignement à 6m, construction de progression pédagogique pour acquérir une qualification, sensibilisation aux ateliers verticaux avec les contraintes que cela implique (nombre de remontées, durée de plongée, profondeur…)</w:t>
      </w:r>
      <w:r w:rsidR="003A5927" w:rsidRPr="00BD36BA">
        <w:rPr>
          <w:rFonts w:ascii="Comic Sans MS" w:hAnsi="Comic Sans MS" w:cs="Comic Sans MS"/>
          <w:i/>
          <w:color w:val="0033CC"/>
          <w:sz w:val="20"/>
          <w:szCs w:val="20"/>
        </w:rPr>
        <w:t>, évaluation et remédiation de séances pratiques.</w:t>
      </w:r>
    </w:p>
    <w:p w14:paraId="356BBA11" w14:textId="77777777" w:rsidR="00271AA4" w:rsidRPr="00BD36BA" w:rsidRDefault="00271AA4" w:rsidP="00B0151B">
      <w:pPr>
        <w:pStyle w:val="Paragraphedeliste"/>
        <w:numPr>
          <w:ilvl w:val="0"/>
          <w:numId w:val="14"/>
        </w:numPr>
        <w:spacing w:after="0"/>
        <w:ind w:left="426"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Apports pédagogiques sur l’enseignement de la théorie (sensibilisation sur les connaissances que doit avoir le stagiaire, savoir borner les apports de connaissances théorique pour des élèves qui évolueront dans l’espace 0-20m en PA et/ou en PE.</w:t>
      </w:r>
      <w:r w:rsidR="003B1674" w:rsidRPr="00BD36BA">
        <w:rPr>
          <w:rFonts w:ascii="Comic Sans MS" w:hAnsi="Comic Sans MS" w:cs="Comic Sans MS"/>
          <w:i/>
          <w:color w:val="0033CC"/>
          <w:sz w:val="20"/>
          <w:szCs w:val="20"/>
        </w:rPr>
        <w:t xml:space="preserve"> Un test écrit peut être donné aux stagiaires pour qu’ils appréhendent leur besoin en remise à niveau si besoin.</w:t>
      </w:r>
    </w:p>
    <w:p w14:paraId="00CDE669" w14:textId="77777777" w:rsidR="00271AA4" w:rsidRPr="00BD36BA" w:rsidRDefault="00271AA4" w:rsidP="00B0151B">
      <w:pPr>
        <w:pStyle w:val="Paragraphedeliste"/>
        <w:numPr>
          <w:ilvl w:val="0"/>
          <w:numId w:val="14"/>
        </w:numPr>
        <w:spacing w:after="0"/>
        <w:ind w:left="426"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Rappel de législation en rapport avec la future</w:t>
      </w:r>
      <w:r w:rsidR="003B1674" w:rsidRPr="00BD36BA">
        <w:rPr>
          <w:rFonts w:ascii="Comic Sans MS" w:hAnsi="Comic Sans MS" w:cs="Comic Sans MS"/>
          <w:i/>
          <w:color w:val="0033CC"/>
          <w:sz w:val="20"/>
          <w:szCs w:val="20"/>
        </w:rPr>
        <w:t xml:space="preserve"> activité en tant que</w:t>
      </w:r>
      <w:r w:rsidRPr="00BD36BA">
        <w:rPr>
          <w:rFonts w:ascii="Comic Sans MS" w:hAnsi="Comic Sans MS" w:cs="Comic Sans MS"/>
          <w:i/>
          <w:color w:val="0033CC"/>
          <w:sz w:val="20"/>
          <w:szCs w:val="20"/>
        </w:rPr>
        <w:t xml:space="preserve"> E2 sous la responsabilité d’un directeur de plongée.</w:t>
      </w:r>
    </w:p>
    <w:p w14:paraId="760D0183" w14:textId="77777777" w:rsidR="00271AA4" w:rsidRPr="00BD36BA" w:rsidRDefault="00271AA4" w:rsidP="00B0151B">
      <w:pPr>
        <w:pStyle w:val="Paragraphedeliste"/>
        <w:numPr>
          <w:ilvl w:val="0"/>
          <w:numId w:val="14"/>
        </w:numPr>
        <w:ind w:left="426"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Attentes sur les différents contenus :</w:t>
      </w:r>
    </w:p>
    <w:p w14:paraId="28D726E0" w14:textId="643D0A99" w:rsidR="0028259F" w:rsidRPr="00BD36BA" w:rsidRDefault="00271AA4" w:rsidP="00B0151B">
      <w:pPr>
        <w:pStyle w:val="Paragraphedeliste"/>
        <w:numPr>
          <w:ilvl w:val="0"/>
          <w:numId w:val="14"/>
        </w:numPr>
        <w:spacing w:after="0"/>
        <w:ind w:left="426"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 xml:space="preserve">Les méthodes pédagogiques utilisées (cours magistraux, travaux en atelier, constitution de groupe ou binômes, libellés des </w:t>
      </w:r>
      <w:r w:rsidR="003B1674" w:rsidRPr="00BD36BA">
        <w:rPr>
          <w:rFonts w:ascii="Comic Sans MS" w:hAnsi="Comic Sans MS" w:cs="Comic Sans MS"/>
          <w:i/>
          <w:color w:val="0033CC"/>
          <w:sz w:val="20"/>
          <w:szCs w:val="20"/>
        </w:rPr>
        <w:t>sujets donnés pour les travaux en atelier).</w:t>
      </w:r>
    </w:p>
    <w:p w14:paraId="58349F91" w14:textId="0B25DDBE" w:rsidR="003B1674" w:rsidRPr="00BD36BA" w:rsidRDefault="003B1674" w:rsidP="00B0151B">
      <w:pPr>
        <w:pStyle w:val="Paragraphedeliste"/>
        <w:numPr>
          <w:ilvl w:val="0"/>
          <w:numId w:val="15"/>
        </w:numPr>
        <w:ind w:left="284" w:right="-709" w:hanging="142"/>
        <w:rPr>
          <w:rFonts w:ascii="Comic Sans MS" w:hAnsi="Comic Sans MS" w:cs="Comic Sans MS"/>
          <w:i/>
          <w:color w:val="0033CC"/>
          <w:sz w:val="20"/>
          <w:szCs w:val="20"/>
        </w:rPr>
      </w:pPr>
      <w:r w:rsidRPr="00BD36BA">
        <w:rPr>
          <w:rFonts w:ascii="Comic Sans MS" w:hAnsi="Comic Sans MS" w:cs="Comic Sans MS"/>
          <w:i/>
          <w:color w:val="0033CC"/>
          <w:sz w:val="20"/>
          <w:szCs w:val="20"/>
        </w:rPr>
        <w:t>Exemple de contenu pour les deux dernières journées :</w:t>
      </w:r>
      <w:r w:rsidR="004547E8" w:rsidRPr="00BD36BA">
        <w:rPr>
          <w:rFonts w:ascii="Comic Sans MS" w:hAnsi="Comic Sans MS" w:cs="Comic Sans MS"/>
          <w:i/>
          <w:color w:val="0033CC"/>
          <w:sz w:val="20"/>
          <w:szCs w:val="20"/>
        </w:rPr>
        <w:t xml:space="preserve"> (1</w:t>
      </w:r>
      <w:r w:rsidR="00C647B2" w:rsidRPr="00BD36BA">
        <w:rPr>
          <w:rFonts w:ascii="Comic Sans MS" w:hAnsi="Comic Sans MS" w:cs="Comic Sans MS"/>
          <w:i/>
          <w:color w:val="0033CC"/>
          <w:sz w:val="20"/>
          <w:szCs w:val="20"/>
        </w:rPr>
        <w:t xml:space="preserve"> </w:t>
      </w:r>
      <w:r w:rsidR="004547E8" w:rsidRPr="00BD36BA">
        <w:rPr>
          <w:rFonts w:ascii="Comic Sans MS" w:hAnsi="Comic Sans MS" w:cs="Comic Sans MS"/>
          <w:i/>
          <w:color w:val="0033CC"/>
          <w:sz w:val="20"/>
          <w:szCs w:val="20"/>
        </w:rPr>
        <w:t>pt)</w:t>
      </w:r>
    </w:p>
    <w:p w14:paraId="75DA5E68" w14:textId="5CC9E97D" w:rsidR="003B1674" w:rsidRPr="00BD36BA" w:rsidRDefault="003B1674" w:rsidP="00B0151B">
      <w:pPr>
        <w:pStyle w:val="Paragraphedeliste"/>
        <w:numPr>
          <w:ilvl w:val="0"/>
          <w:numId w:val="16"/>
        </w:numPr>
        <w:spacing w:after="0"/>
        <w:ind w:left="426"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 xml:space="preserve">Les sujets de mise en situation pour les séances à 20m sont donnés la veille pour une préparation </w:t>
      </w:r>
      <w:r w:rsidR="00CB613B" w:rsidRPr="00BD36BA">
        <w:rPr>
          <w:rFonts w:ascii="Comic Sans MS" w:hAnsi="Comic Sans MS" w:cs="Comic Sans MS"/>
          <w:i/>
          <w:color w:val="0033CC"/>
          <w:sz w:val="20"/>
          <w:szCs w:val="20"/>
        </w:rPr>
        <w:t xml:space="preserve">de la </w:t>
      </w:r>
      <w:r w:rsidRPr="00BD36BA">
        <w:rPr>
          <w:rFonts w:ascii="Comic Sans MS" w:hAnsi="Comic Sans MS" w:cs="Comic Sans MS"/>
          <w:i/>
          <w:color w:val="0033CC"/>
          <w:sz w:val="20"/>
          <w:szCs w:val="20"/>
        </w:rPr>
        <w:t xml:space="preserve">présentation </w:t>
      </w:r>
      <w:r w:rsidR="00CB613B" w:rsidRPr="00BD36BA">
        <w:rPr>
          <w:rFonts w:ascii="Comic Sans MS" w:hAnsi="Comic Sans MS" w:cs="Comic Sans MS"/>
          <w:i/>
          <w:color w:val="0033CC"/>
          <w:sz w:val="20"/>
          <w:szCs w:val="20"/>
        </w:rPr>
        <w:t>du</w:t>
      </w:r>
      <w:r w:rsidRPr="00BD36BA">
        <w:rPr>
          <w:rFonts w:ascii="Comic Sans MS" w:hAnsi="Comic Sans MS" w:cs="Comic Sans MS"/>
          <w:i/>
          <w:color w:val="0033CC"/>
          <w:sz w:val="20"/>
          <w:szCs w:val="20"/>
        </w:rPr>
        <w:t xml:space="preserve"> lendemain. Les GP ou N4 seront en binômes avec un E4 ou E3 TSI.</w:t>
      </w:r>
      <w:r w:rsidR="004547E8" w:rsidRPr="00BD36BA">
        <w:rPr>
          <w:rFonts w:ascii="Comic Sans MS" w:hAnsi="Comic Sans MS" w:cs="Comic Sans MS"/>
          <w:i/>
          <w:color w:val="0033CC"/>
          <w:sz w:val="20"/>
          <w:szCs w:val="20"/>
        </w:rPr>
        <w:t xml:space="preserve"> Deux plongées par jour et travail en salle.</w:t>
      </w:r>
    </w:p>
    <w:p w14:paraId="5564A8BA" w14:textId="77777777" w:rsidR="003B1674" w:rsidRPr="00BD36BA" w:rsidRDefault="003B1674" w:rsidP="00B0151B">
      <w:pPr>
        <w:pStyle w:val="Paragraphedeliste"/>
        <w:numPr>
          <w:ilvl w:val="0"/>
          <w:numId w:val="16"/>
        </w:numPr>
        <w:spacing w:after="0"/>
        <w:ind w:left="426"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Débriefing des séances pratiques et mise en situation sur les pédagogies théoriques au retour des plongées.</w:t>
      </w:r>
    </w:p>
    <w:p w14:paraId="11A9C59C" w14:textId="77777777" w:rsidR="003B1674" w:rsidRPr="00BD36BA" w:rsidRDefault="003B1674" w:rsidP="00B0151B">
      <w:pPr>
        <w:pStyle w:val="Paragraphedeliste"/>
        <w:numPr>
          <w:ilvl w:val="0"/>
          <w:numId w:val="16"/>
        </w:numPr>
        <w:spacing w:after="0"/>
        <w:ind w:left="426"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Exemple de sujets de mise en situation pratique : initiation remontée contrôlée</w:t>
      </w:r>
      <w:r w:rsidR="003A5927" w:rsidRPr="00BD36BA">
        <w:rPr>
          <w:rFonts w:ascii="Comic Sans MS" w:hAnsi="Comic Sans MS" w:cs="Comic Sans MS"/>
          <w:i/>
          <w:color w:val="0033CC"/>
          <w:sz w:val="20"/>
          <w:szCs w:val="20"/>
        </w:rPr>
        <w:t xml:space="preserve"> pour des PA20, première séance RPD pour des PA20, orientation PA20, autonomie PA20….</w:t>
      </w:r>
    </w:p>
    <w:p w14:paraId="1B43D154" w14:textId="34B42E6A" w:rsidR="00C269FF" w:rsidRPr="00BD36BA" w:rsidRDefault="003A5927" w:rsidP="00294ADE">
      <w:pPr>
        <w:pStyle w:val="Paragraphedeliste"/>
        <w:numPr>
          <w:ilvl w:val="0"/>
          <w:numId w:val="17"/>
        </w:numPr>
        <w:spacing w:after="0"/>
        <w:ind w:left="426" w:right="-709" w:hanging="142"/>
        <w:rPr>
          <w:rFonts w:ascii="Comic Sans MS" w:hAnsi="Comic Sans MS" w:cs="Comic Sans MS"/>
          <w:i/>
          <w:color w:val="0033CC"/>
          <w:sz w:val="20"/>
          <w:szCs w:val="20"/>
        </w:rPr>
      </w:pPr>
      <w:r w:rsidRPr="00BD36BA">
        <w:rPr>
          <w:rFonts w:ascii="Comic Sans MS" w:hAnsi="Comic Sans MS" w:cs="Comic Sans MS"/>
          <w:i/>
          <w:color w:val="0033CC"/>
          <w:sz w:val="20"/>
          <w:szCs w:val="20"/>
        </w:rPr>
        <w:t>Exemple de sujets de mise en situation théoriques : Barotraumatismes pour des PA20, progression sur la notion de décompression PA20, autonomie PA20, première séances tables MN90 PA20….</w:t>
      </w:r>
    </w:p>
    <w:p w14:paraId="3EC335DD" w14:textId="77777777" w:rsidR="00480BD6" w:rsidRDefault="00480BD6" w:rsidP="00E84000">
      <w:pPr>
        <w:ind w:right="-709"/>
        <w:rPr>
          <w:rFonts w:ascii="Comic Sans MS" w:hAnsi="Comic Sans MS" w:cs="Comic Sans MS"/>
          <w:b/>
          <w:szCs w:val="20"/>
          <w:u w:val="single"/>
        </w:rPr>
      </w:pPr>
    </w:p>
    <w:p w14:paraId="3F5062E8" w14:textId="77777777" w:rsidR="00480BD6" w:rsidRDefault="00480BD6" w:rsidP="00E84000">
      <w:pPr>
        <w:ind w:right="-709"/>
        <w:rPr>
          <w:rFonts w:ascii="Comic Sans MS" w:hAnsi="Comic Sans MS" w:cs="Comic Sans MS"/>
          <w:b/>
          <w:szCs w:val="20"/>
          <w:u w:val="single"/>
        </w:rPr>
      </w:pPr>
    </w:p>
    <w:p w14:paraId="4F885A83" w14:textId="61F6420A" w:rsidR="00E84000" w:rsidRDefault="00E84000" w:rsidP="00E84000">
      <w:pPr>
        <w:ind w:right="-709"/>
        <w:rPr>
          <w:rFonts w:ascii="Comic Sans MS" w:hAnsi="Comic Sans MS" w:cs="Comic Sans MS"/>
          <w:b/>
          <w:szCs w:val="20"/>
          <w:u w:val="single"/>
        </w:rPr>
      </w:pPr>
      <w:r w:rsidRPr="001A303C">
        <w:rPr>
          <w:rFonts w:ascii="Comic Sans MS" w:hAnsi="Comic Sans MS" w:cs="Comic Sans MS"/>
          <w:b/>
          <w:szCs w:val="20"/>
          <w:u w:val="single"/>
        </w:rPr>
        <w:lastRenderedPageBreak/>
        <w:t>QUESTION 2 : Choix d’achats de matériel (5 pts)</w:t>
      </w:r>
    </w:p>
    <w:p w14:paraId="7562C8D3" w14:textId="77777777" w:rsidR="00BD36BA" w:rsidRPr="00BD36BA" w:rsidRDefault="00BD36BA" w:rsidP="00E84000">
      <w:pPr>
        <w:ind w:right="-709"/>
        <w:rPr>
          <w:rFonts w:ascii="Comic Sans MS" w:hAnsi="Comic Sans MS" w:cs="Comic Sans MS"/>
          <w:b/>
          <w:szCs w:val="20"/>
          <w:u w:val="single"/>
        </w:rPr>
      </w:pPr>
    </w:p>
    <w:p w14:paraId="308B6F28" w14:textId="6DE1400B" w:rsidR="00E84000" w:rsidRDefault="00E84000" w:rsidP="00BD36BA">
      <w:pPr>
        <w:pStyle w:val="Paragraphedeliste"/>
        <w:spacing w:after="0" w:line="257" w:lineRule="auto"/>
        <w:ind w:left="0" w:right="-709"/>
        <w:rPr>
          <w:rFonts w:ascii="Comic Sans MS" w:hAnsi="Comic Sans MS" w:cs="Comic Sans MS"/>
          <w:sz w:val="20"/>
          <w:szCs w:val="20"/>
        </w:rPr>
      </w:pPr>
      <w:r w:rsidRPr="001A303C">
        <w:rPr>
          <w:rFonts w:ascii="Comic Sans MS" w:hAnsi="Comic Sans MS" w:cs="Comic Sans MS"/>
          <w:sz w:val="20"/>
          <w:szCs w:val="20"/>
        </w:rPr>
        <w:t>Le président de votre club vous demande des conseils quant à l’investissement pour remplacer le compresseur du club qui a 20 ans. Vous êtes un club de bord de mer avec une capacité d’accueil de 20 plongeurs simultanément à raison de deux plongées par jour lors des plongées estivales.</w:t>
      </w:r>
    </w:p>
    <w:p w14:paraId="57CB1E7D" w14:textId="77777777" w:rsidR="00BD36BA" w:rsidRPr="00BD36BA" w:rsidRDefault="00BD36BA" w:rsidP="00BD36BA">
      <w:pPr>
        <w:pStyle w:val="Paragraphedeliste"/>
        <w:spacing w:after="0" w:line="257" w:lineRule="auto"/>
        <w:ind w:left="0" w:right="-709"/>
        <w:rPr>
          <w:rFonts w:ascii="Comic Sans MS" w:hAnsi="Comic Sans MS" w:cs="Comic Sans MS"/>
          <w:sz w:val="8"/>
          <w:szCs w:val="8"/>
        </w:rPr>
      </w:pPr>
    </w:p>
    <w:p w14:paraId="6DC6329A" w14:textId="776C639C" w:rsidR="00E84000" w:rsidRPr="00B81F0A" w:rsidRDefault="00E84000" w:rsidP="00B81F0A">
      <w:pPr>
        <w:pStyle w:val="Paragraphedeliste"/>
        <w:numPr>
          <w:ilvl w:val="0"/>
          <w:numId w:val="39"/>
        </w:numPr>
        <w:spacing w:after="0" w:line="257" w:lineRule="auto"/>
        <w:ind w:right="-709"/>
        <w:rPr>
          <w:rFonts w:ascii="Comic Sans MS" w:hAnsi="Comic Sans MS" w:cs="Comic Sans MS"/>
          <w:sz w:val="20"/>
          <w:szCs w:val="20"/>
        </w:rPr>
      </w:pPr>
      <w:r w:rsidRPr="001A303C">
        <w:rPr>
          <w:rFonts w:ascii="Comic Sans MS" w:hAnsi="Comic Sans MS" w:cs="Comic Sans MS"/>
          <w:sz w:val="20"/>
          <w:szCs w:val="20"/>
        </w:rPr>
        <w:t>Donner vos critères d</w:t>
      </w:r>
      <w:r w:rsidR="00DA776C" w:rsidRPr="001A303C">
        <w:rPr>
          <w:rFonts w:ascii="Comic Sans MS" w:hAnsi="Comic Sans MS" w:cs="Comic Sans MS"/>
          <w:sz w:val="20"/>
          <w:szCs w:val="20"/>
        </w:rPr>
        <w:t>e choix (modèle, débit, budget…)</w:t>
      </w:r>
      <w:r w:rsidR="005F08A7">
        <w:rPr>
          <w:rFonts w:ascii="Comic Sans MS" w:hAnsi="Comic Sans MS" w:cs="Comic Sans MS"/>
          <w:sz w:val="20"/>
          <w:szCs w:val="20"/>
        </w:rPr>
        <w:t xml:space="preserve"> (</w:t>
      </w:r>
      <w:r w:rsidR="00B81F0A">
        <w:rPr>
          <w:rFonts w:ascii="Comic Sans MS" w:hAnsi="Comic Sans MS" w:cs="Comic Sans MS"/>
          <w:sz w:val="20"/>
          <w:szCs w:val="20"/>
        </w:rPr>
        <w:t>3</w:t>
      </w:r>
      <w:r w:rsidR="005F08A7">
        <w:rPr>
          <w:rFonts w:ascii="Comic Sans MS" w:hAnsi="Comic Sans MS" w:cs="Comic Sans MS"/>
          <w:sz w:val="20"/>
          <w:szCs w:val="20"/>
        </w:rPr>
        <w:t xml:space="preserve"> pts)</w:t>
      </w:r>
    </w:p>
    <w:p w14:paraId="67902EDC" w14:textId="042516C8" w:rsidR="00E84000" w:rsidRPr="00BD36BA" w:rsidRDefault="00E84000" w:rsidP="00B0151B">
      <w:pPr>
        <w:pStyle w:val="Paragraphedeliste"/>
        <w:numPr>
          <w:ilvl w:val="0"/>
          <w:numId w:val="19"/>
        </w:numPr>
        <w:ind w:left="426" w:right="-709" w:hanging="142"/>
        <w:rPr>
          <w:rFonts w:ascii="Comic Sans MS" w:hAnsi="Comic Sans MS" w:cs="Comic Sans MS"/>
          <w:b/>
          <w:i/>
          <w:color w:val="0033CC"/>
          <w:sz w:val="20"/>
          <w:szCs w:val="20"/>
        </w:rPr>
      </w:pPr>
      <w:r w:rsidRPr="00BD36BA">
        <w:rPr>
          <w:rFonts w:ascii="Comic Sans MS" w:hAnsi="Comic Sans MS" w:cs="Comic Sans MS"/>
          <w:b/>
          <w:i/>
          <w:color w:val="0033CC"/>
          <w:sz w:val="20"/>
          <w:szCs w:val="20"/>
        </w:rPr>
        <w:t>Le débit ?</w:t>
      </w:r>
      <w:r w:rsidR="005F08A7">
        <w:rPr>
          <w:rFonts w:ascii="Comic Sans MS" w:hAnsi="Comic Sans MS" w:cs="Comic Sans MS"/>
          <w:b/>
          <w:i/>
          <w:color w:val="0033CC"/>
          <w:sz w:val="20"/>
          <w:szCs w:val="20"/>
        </w:rPr>
        <w:t xml:space="preserve"> (0,5 pts)</w:t>
      </w:r>
    </w:p>
    <w:p w14:paraId="2162A3F0" w14:textId="77777777" w:rsidR="00E84000" w:rsidRPr="00BD36BA" w:rsidRDefault="00E84000" w:rsidP="00B0151B">
      <w:pPr>
        <w:pStyle w:val="Paragraphedeliste"/>
        <w:numPr>
          <w:ilvl w:val="0"/>
          <w:numId w:val="20"/>
        </w:numPr>
        <w:ind w:left="567"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Critères de choix de débit, exemple par le calcul :</w:t>
      </w:r>
    </w:p>
    <w:p w14:paraId="6037E4E2" w14:textId="77777777" w:rsidR="00E84000" w:rsidRPr="00BD36BA" w:rsidRDefault="00E84000" w:rsidP="00B0151B">
      <w:pPr>
        <w:pStyle w:val="Paragraphedeliste"/>
        <w:numPr>
          <w:ilvl w:val="0"/>
          <w:numId w:val="20"/>
        </w:numPr>
        <w:ind w:left="567"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L’énoncé indique 20 blocs (que l’on peut supposer de 12 à 15 litres) à gonfler entre deux plongées. Prenons l’exemple de 20 blocs de 15 litres qui seraient à 50bars de pression résiduelle et que nous amenons à 200bars.</w:t>
      </w:r>
    </w:p>
    <w:p w14:paraId="58F906A6" w14:textId="41B962CC" w:rsidR="00E84000" w:rsidRPr="00BD36BA" w:rsidRDefault="00E84000" w:rsidP="00B0151B">
      <w:pPr>
        <w:pStyle w:val="Paragraphedeliste"/>
        <w:numPr>
          <w:ilvl w:val="0"/>
          <w:numId w:val="20"/>
        </w:numPr>
        <w:ind w:left="567"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 xml:space="preserve">La quantité d’air nécessaire est de 20blocs x 150bars x 15 litres = 45000 litres bars </w:t>
      </w:r>
      <w:r w:rsidRPr="00BD36BA">
        <w:rPr>
          <w:rFonts w:ascii="Comic Sans MS" w:hAnsi="Comic Sans MS" w:cs="Comic Sans MS"/>
          <w:i/>
          <w:color w:val="0033CC"/>
          <w:sz w:val="20"/>
          <w:szCs w:val="20"/>
        </w:rPr>
        <w:br/>
        <w:t>si nous considérons un temps maximal de gonflage de 1h30 (pour laisser le temps au gonfleur de déjeuner) cela nous implique un débit de 45/1.5= 30m</w:t>
      </w:r>
      <w:r w:rsidRPr="00BD36BA">
        <w:rPr>
          <w:rFonts w:ascii="Comic Sans MS" w:hAnsi="Comic Sans MS" w:cs="Comic Sans MS"/>
          <w:i/>
          <w:color w:val="0033CC"/>
          <w:sz w:val="20"/>
          <w:szCs w:val="20"/>
          <w:vertAlign w:val="superscript"/>
        </w:rPr>
        <w:t>3</w:t>
      </w:r>
      <w:r w:rsidRPr="00BD36BA">
        <w:rPr>
          <w:rFonts w:ascii="Comic Sans MS" w:hAnsi="Comic Sans MS" w:cs="Comic Sans MS"/>
          <w:i/>
          <w:color w:val="0033CC"/>
          <w:sz w:val="20"/>
          <w:szCs w:val="20"/>
        </w:rPr>
        <w:t xml:space="preserve">/h de débit. </w:t>
      </w:r>
      <w:r w:rsidRPr="00BD36BA">
        <w:rPr>
          <w:rFonts w:ascii="Comic Sans MS" w:hAnsi="Comic Sans MS" w:cs="Comic Sans MS"/>
          <w:i/>
          <w:color w:val="0033CC"/>
          <w:sz w:val="20"/>
          <w:szCs w:val="20"/>
        </w:rPr>
        <w:br/>
        <w:t>Même calcul pour 2h de gonflage 45/2 = 22.5m</w:t>
      </w:r>
      <w:r w:rsidRPr="00BD36BA">
        <w:rPr>
          <w:rFonts w:ascii="Comic Sans MS" w:hAnsi="Comic Sans MS" w:cs="Comic Sans MS"/>
          <w:i/>
          <w:color w:val="0033CC"/>
          <w:sz w:val="20"/>
          <w:szCs w:val="20"/>
          <w:vertAlign w:val="superscript"/>
        </w:rPr>
        <w:t>3</w:t>
      </w:r>
      <w:r w:rsidRPr="00BD36BA">
        <w:rPr>
          <w:rFonts w:ascii="Comic Sans MS" w:hAnsi="Comic Sans MS" w:cs="Comic Sans MS"/>
          <w:i/>
          <w:color w:val="0033CC"/>
          <w:sz w:val="20"/>
          <w:szCs w:val="20"/>
        </w:rPr>
        <w:t>/h</w:t>
      </w:r>
    </w:p>
    <w:p w14:paraId="6480ECA3" w14:textId="77777777" w:rsidR="00E84000" w:rsidRPr="00BD36BA" w:rsidRDefault="00E84000" w:rsidP="00B0151B">
      <w:pPr>
        <w:pStyle w:val="Paragraphedeliste"/>
        <w:numPr>
          <w:ilvl w:val="0"/>
          <w:numId w:val="19"/>
        </w:numPr>
        <w:ind w:left="426" w:right="-709" w:hanging="142"/>
        <w:rPr>
          <w:rFonts w:ascii="Comic Sans MS" w:hAnsi="Comic Sans MS" w:cs="Comic Sans MS"/>
          <w:b/>
          <w:i/>
          <w:color w:val="0033CC"/>
          <w:sz w:val="20"/>
          <w:szCs w:val="20"/>
        </w:rPr>
      </w:pPr>
      <w:r w:rsidRPr="00BD36BA">
        <w:rPr>
          <w:rFonts w:ascii="Comic Sans MS" w:hAnsi="Comic Sans MS" w:cs="Comic Sans MS"/>
          <w:b/>
          <w:i/>
          <w:color w:val="0033CC"/>
          <w:sz w:val="20"/>
          <w:szCs w:val="20"/>
        </w:rPr>
        <w:t>Neuf ou d’occasion ? (0,5 pts)</w:t>
      </w:r>
    </w:p>
    <w:p w14:paraId="41031D5B" w14:textId="77777777" w:rsidR="00E84000" w:rsidRPr="00BD36BA" w:rsidRDefault="00E84000" w:rsidP="00B0151B">
      <w:pPr>
        <w:pStyle w:val="Paragraphedeliste"/>
        <w:numPr>
          <w:ilvl w:val="0"/>
          <w:numId w:val="21"/>
        </w:numPr>
        <w:ind w:left="567"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Un autre critère de choix peut être celui de l’occasion reconditionné ou non, ou le choix d’un équipement neuf.</w:t>
      </w:r>
    </w:p>
    <w:p w14:paraId="2F89F45E" w14:textId="77777777" w:rsidR="00E84000" w:rsidRPr="00BD36BA" w:rsidRDefault="00E84000" w:rsidP="00B0151B">
      <w:pPr>
        <w:pStyle w:val="Paragraphedeliste"/>
        <w:numPr>
          <w:ilvl w:val="0"/>
          <w:numId w:val="21"/>
        </w:numPr>
        <w:ind w:left="567"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 xml:space="preserve">L’occasion est </w:t>
      </w:r>
      <w:r w:rsidRPr="00BD36BA">
        <w:rPr>
          <w:rFonts w:ascii="Comic Sans MS" w:hAnsi="Comic Sans MS" w:cs="Comic Sans MS"/>
          <w:b/>
          <w:i/>
          <w:color w:val="0033CC"/>
          <w:sz w:val="20"/>
          <w:szCs w:val="20"/>
        </w:rPr>
        <w:t>moins onéreux</w:t>
      </w:r>
      <w:r w:rsidRPr="00BD36BA">
        <w:rPr>
          <w:rFonts w:ascii="Comic Sans MS" w:hAnsi="Comic Sans MS" w:cs="Comic Sans MS"/>
          <w:i/>
          <w:color w:val="0033CC"/>
          <w:sz w:val="20"/>
          <w:szCs w:val="20"/>
        </w:rPr>
        <w:t xml:space="preserve"> mais plusieurs inconvénients : </w:t>
      </w:r>
    </w:p>
    <w:p w14:paraId="5A70787D" w14:textId="3D9AA2EC" w:rsidR="00E84000" w:rsidRPr="00BD36BA" w:rsidRDefault="00E84000" w:rsidP="00B0151B">
      <w:pPr>
        <w:pStyle w:val="Paragraphedeliste"/>
        <w:numPr>
          <w:ilvl w:val="0"/>
          <w:numId w:val="21"/>
        </w:numPr>
        <w:ind w:left="567"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 xml:space="preserve">Est-il vraiment en bon état ? Comment a été suivi </w:t>
      </w:r>
      <w:r w:rsidR="00F17EC9" w:rsidRPr="00BD36BA">
        <w:rPr>
          <w:rFonts w:ascii="Comic Sans MS" w:hAnsi="Comic Sans MS" w:cs="Comic Sans MS"/>
          <w:i/>
          <w:color w:val="0033CC"/>
          <w:sz w:val="20"/>
          <w:szCs w:val="20"/>
        </w:rPr>
        <w:t xml:space="preserve">l’entretien ? Etat des clapets, </w:t>
      </w:r>
      <w:r w:rsidRPr="00BD36BA">
        <w:rPr>
          <w:rFonts w:ascii="Comic Sans MS" w:hAnsi="Comic Sans MS" w:cs="Comic Sans MS"/>
          <w:i/>
          <w:color w:val="0033CC"/>
          <w:sz w:val="20"/>
          <w:szCs w:val="20"/>
        </w:rPr>
        <w:t>soupapes….</w:t>
      </w:r>
    </w:p>
    <w:p w14:paraId="27CB320C" w14:textId="25805DAF" w:rsidR="00E84000" w:rsidRPr="00BD36BA" w:rsidRDefault="00E84000" w:rsidP="00B0151B">
      <w:pPr>
        <w:pStyle w:val="Paragraphedeliste"/>
        <w:numPr>
          <w:ilvl w:val="0"/>
          <w:numId w:val="21"/>
        </w:numPr>
        <w:ind w:left="567"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Il est plus difficile de faire des demandes de subvention sur de l’occasion.</w:t>
      </w:r>
    </w:p>
    <w:p w14:paraId="291DCD21" w14:textId="652E7CDA" w:rsidR="00E84000" w:rsidRPr="00BD36BA" w:rsidRDefault="00E84000" w:rsidP="00B0151B">
      <w:pPr>
        <w:pStyle w:val="Paragraphedeliste"/>
        <w:numPr>
          <w:ilvl w:val="0"/>
          <w:numId w:val="21"/>
        </w:numPr>
        <w:ind w:left="567"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 xml:space="preserve">Le neuf est de fait </w:t>
      </w:r>
      <w:r w:rsidRPr="00BD36BA">
        <w:rPr>
          <w:rFonts w:ascii="Comic Sans MS" w:hAnsi="Comic Sans MS" w:cs="Comic Sans MS"/>
          <w:b/>
          <w:i/>
          <w:color w:val="0033CC"/>
          <w:sz w:val="20"/>
          <w:szCs w:val="20"/>
        </w:rPr>
        <w:t xml:space="preserve">plus onéreux, </w:t>
      </w:r>
      <w:r w:rsidRPr="00BD36BA">
        <w:rPr>
          <w:rFonts w:ascii="Comic Sans MS" w:hAnsi="Comic Sans MS" w:cs="Comic Sans MS"/>
          <w:i/>
          <w:color w:val="0033CC"/>
          <w:sz w:val="20"/>
          <w:szCs w:val="20"/>
        </w:rPr>
        <w:t>c’est un gros inconvénient mais les demandes de subvention sont plus probables, il y a une garantie constructeur, une certitude quant à l’état de fonctionnement.</w:t>
      </w:r>
    </w:p>
    <w:p w14:paraId="77532AD3" w14:textId="77777777" w:rsidR="00E84000" w:rsidRPr="00BD36BA" w:rsidRDefault="00E84000" w:rsidP="00B0151B">
      <w:pPr>
        <w:pStyle w:val="Paragraphedeliste"/>
        <w:numPr>
          <w:ilvl w:val="0"/>
          <w:numId w:val="19"/>
        </w:numPr>
        <w:ind w:left="426" w:right="-709" w:hanging="142"/>
        <w:rPr>
          <w:rFonts w:ascii="Comic Sans MS" w:hAnsi="Comic Sans MS" w:cs="Comic Sans MS"/>
          <w:b/>
          <w:i/>
          <w:color w:val="0033CC"/>
          <w:sz w:val="20"/>
          <w:szCs w:val="20"/>
        </w:rPr>
      </w:pPr>
      <w:r w:rsidRPr="00BD36BA">
        <w:rPr>
          <w:rFonts w:ascii="Comic Sans MS" w:hAnsi="Comic Sans MS" w:cs="Comic Sans MS"/>
          <w:b/>
          <w:i/>
          <w:color w:val="0033CC"/>
          <w:sz w:val="20"/>
          <w:szCs w:val="20"/>
        </w:rPr>
        <w:t>Quelle énergie ? (0,5 pts)</w:t>
      </w:r>
    </w:p>
    <w:p w14:paraId="04C09359" w14:textId="66FBBB12" w:rsidR="00E84000" w:rsidRPr="00BD36BA" w:rsidRDefault="00E84000" w:rsidP="00E84000">
      <w:pPr>
        <w:pStyle w:val="Paragraphedeliste"/>
        <w:ind w:left="426" w:right="-709"/>
        <w:rPr>
          <w:rFonts w:ascii="Comic Sans MS" w:hAnsi="Comic Sans MS" w:cs="Comic Sans MS"/>
          <w:i/>
          <w:color w:val="0033CC"/>
          <w:sz w:val="20"/>
          <w:szCs w:val="20"/>
        </w:rPr>
      </w:pPr>
      <w:r w:rsidRPr="00BD36BA">
        <w:rPr>
          <w:rFonts w:ascii="Comic Sans MS" w:hAnsi="Comic Sans MS" w:cs="Comic Sans MS"/>
          <w:i/>
          <w:color w:val="0033CC"/>
          <w:sz w:val="20"/>
          <w:szCs w:val="20"/>
        </w:rPr>
        <w:t>Deux cas sont possibles, thermique ou électrique. Il faut que le candidat motive son choix par rapport aux déplacements éventuels de la structure, de la présence ou non du 380volts…</w:t>
      </w:r>
    </w:p>
    <w:p w14:paraId="75C602F6" w14:textId="77777777" w:rsidR="00437920" w:rsidRPr="00BD36BA" w:rsidRDefault="00E84000" w:rsidP="00B0151B">
      <w:pPr>
        <w:pStyle w:val="Paragraphedeliste"/>
        <w:numPr>
          <w:ilvl w:val="0"/>
          <w:numId w:val="19"/>
        </w:numPr>
        <w:ind w:left="426" w:right="-709" w:hanging="142"/>
        <w:rPr>
          <w:rFonts w:ascii="Comic Sans MS" w:hAnsi="Comic Sans MS" w:cs="Comic Sans MS"/>
          <w:b/>
          <w:i/>
          <w:color w:val="0033CC"/>
          <w:sz w:val="20"/>
          <w:szCs w:val="20"/>
        </w:rPr>
      </w:pPr>
      <w:r w:rsidRPr="00BD36BA">
        <w:rPr>
          <w:rFonts w:ascii="Comic Sans MS" w:hAnsi="Comic Sans MS" w:cs="Comic Sans MS"/>
          <w:b/>
          <w:i/>
          <w:color w:val="0033CC"/>
          <w:sz w:val="20"/>
          <w:szCs w:val="20"/>
        </w:rPr>
        <w:t>Pression de service ? (1 pt)</w:t>
      </w:r>
    </w:p>
    <w:p w14:paraId="78C5FD03" w14:textId="5A7595A2" w:rsidR="00E84000" w:rsidRPr="00BD36BA" w:rsidRDefault="00E84000" w:rsidP="00437920">
      <w:pPr>
        <w:pStyle w:val="Paragraphedeliste"/>
        <w:ind w:left="426" w:right="-709"/>
        <w:rPr>
          <w:rFonts w:ascii="Comic Sans MS" w:hAnsi="Comic Sans MS" w:cs="Comic Sans MS"/>
          <w:b/>
          <w:i/>
          <w:color w:val="0033CC"/>
          <w:sz w:val="20"/>
          <w:szCs w:val="20"/>
        </w:rPr>
      </w:pPr>
      <w:r w:rsidRPr="00BD36BA">
        <w:rPr>
          <w:rFonts w:ascii="Comic Sans MS" w:hAnsi="Comic Sans MS" w:cs="Comic Sans MS"/>
          <w:i/>
          <w:color w:val="0033CC"/>
          <w:sz w:val="20"/>
          <w:szCs w:val="20"/>
        </w:rPr>
        <w:t>Quelle pression de service 200 ?, 220 ?, 230 ?, 300 ? (nouveaux blocs carbones), 350 ? (si on envisage des tampons par la suite)</w:t>
      </w:r>
    </w:p>
    <w:p w14:paraId="5E884297" w14:textId="3EA2F426" w:rsidR="00E84000" w:rsidRPr="00BD36BA" w:rsidRDefault="00E84000" w:rsidP="00B0151B">
      <w:pPr>
        <w:pStyle w:val="Paragraphedeliste"/>
        <w:numPr>
          <w:ilvl w:val="0"/>
          <w:numId w:val="19"/>
        </w:numPr>
        <w:ind w:left="426" w:right="-709" w:hanging="142"/>
        <w:rPr>
          <w:rFonts w:ascii="Comic Sans MS" w:hAnsi="Comic Sans MS" w:cs="Comic Sans MS"/>
          <w:b/>
          <w:i/>
          <w:color w:val="0033CC"/>
          <w:sz w:val="20"/>
          <w:szCs w:val="20"/>
        </w:rPr>
      </w:pPr>
      <w:r w:rsidRPr="00BD36BA">
        <w:rPr>
          <w:rFonts w:ascii="Comic Sans MS" w:hAnsi="Comic Sans MS" w:cs="Comic Sans MS"/>
          <w:b/>
          <w:i/>
          <w:color w:val="0033CC"/>
          <w:sz w:val="20"/>
          <w:szCs w:val="20"/>
        </w:rPr>
        <w:t>Autres critères qui peuvent être évoqués :</w:t>
      </w:r>
      <w:r w:rsidR="00B81F0A">
        <w:rPr>
          <w:rFonts w:ascii="Comic Sans MS" w:hAnsi="Comic Sans MS" w:cs="Comic Sans MS"/>
          <w:b/>
          <w:i/>
          <w:color w:val="0033CC"/>
          <w:sz w:val="20"/>
          <w:szCs w:val="20"/>
        </w:rPr>
        <w:t xml:space="preserve"> (0,5 pts)</w:t>
      </w:r>
    </w:p>
    <w:p w14:paraId="2C6F8747" w14:textId="6BFA570B" w:rsidR="00E84000" w:rsidRPr="00BD36BA" w:rsidRDefault="00E84000" w:rsidP="00B0151B">
      <w:pPr>
        <w:pStyle w:val="Paragraphedeliste"/>
        <w:numPr>
          <w:ilvl w:val="0"/>
          <w:numId w:val="22"/>
        </w:numPr>
        <w:ind w:left="567"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Purges automatiques ou non, la majeure partie des neufs sont automatiques.</w:t>
      </w:r>
    </w:p>
    <w:p w14:paraId="4DA58243" w14:textId="7DEA301C" w:rsidR="00E84000" w:rsidRPr="00BD36BA" w:rsidRDefault="00E84000" w:rsidP="00B0151B">
      <w:pPr>
        <w:pStyle w:val="Paragraphedeliste"/>
        <w:numPr>
          <w:ilvl w:val="0"/>
          <w:numId w:val="22"/>
        </w:numPr>
        <w:ind w:left="567"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 xml:space="preserve">air ou </w:t>
      </w:r>
      <w:proofErr w:type="spellStart"/>
      <w:r w:rsidRPr="00BD36BA">
        <w:rPr>
          <w:rFonts w:ascii="Comic Sans MS" w:hAnsi="Comic Sans MS" w:cs="Comic Sans MS"/>
          <w:i/>
          <w:color w:val="0033CC"/>
          <w:sz w:val="20"/>
          <w:szCs w:val="20"/>
        </w:rPr>
        <w:t>nitrox</w:t>
      </w:r>
      <w:proofErr w:type="spellEnd"/>
      <w:r w:rsidRPr="00BD36BA">
        <w:rPr>
          <w:rFonts w:ascii="Comic Sans MS" w:hAnsi="Comic Sans MS" w:cs="Comic Sans MS"/>
          <w:i/>
          <w:color w:val="0033CC"/>
          <w:sz w:val="20"/>
          <w:szCs w:val="20"/>
        </w:rPr>
        <w:t> ? ou air et stick ou mélangeur.</w:t>
      </w:r>
    </w:p>
    <w:p w14:paraId="0ABA49EF" w14:textId="24F83DB5" w:rsidR="00BD36BA" w:rsidRDefault="00E84000" w:rsidP="00BD36BA">
      <w:pPr>
        <w:pStyle w:val="Paragraphedeliste"/>
        <w:numPr>
          <w:ilvl w:val="0"/>
          <w:numId w:val="22"/>
        </w:numPr>
        <w:ind w:left="567" w:right="-709" w:hanging="153"/>
        <w:rPr>
          <w:rFonts w:ascii="Comic Sans MS" w:hAnsi="Comic Sans MS" w:cs="Comic Sans MS"/>
          <w:i/>
          <w:color w:val="0033CC"/>
          <w:sz w:val="20"/>
          <w:szCs w:val="20"/>
        </w:rPr>
      </w:pPr>
      <w:r w:rsidRPr="00BD36BA">
        <w:rPr>
          <w:rFonts w:ascii="Comic Sans MS" w:hAnsi="Comic Sans MS" w:cs="Comic Sans MS"/>
          <w:i/>
          <w:color w:val="0033CC"/>
          <w:sz w:val="20"/>
          <w:szCs w:val="20"/>
        </w:rPr>
        <w:t>Insonorisé ou non ?</w:t>
      </w:r>
    </w:p>
    <w:p w14:paraId="626406DE" w14:textId="43EC8341" w:rsidR="005F08A7" w:rsidRDefault="005F08A7" w:rsidP="00BD36BA">
      <w:pPr>
        <w:pStyle w:val="Paragraphedeliste"/>
        <w:numPr>
          <w:ilvl w:val="0"/>
          <w:numId w:val="22"/>
        </w:numPr>
        <w:ind w:left="567" w:right="-709" w:hanging="153"/>
        <w:rPr>
          <w:rFonts w:ascii="Comic Sans MS" w:hAnsi="Comic Sans MS" w:cs="Comic Sans MS"/>
          <w:i/>
          <w:color w:val="0033CC"/>
          <w:sz w:val="20"/>
          <w:szCs w:val="20"/>
        </w:rPr>
      </w:pPr>
      <w:r>
        <w:rPr>
          <w:rFonts w:ascii="Comic Sans MS" w:hAnsi="Comic Sans MS" w:cs="Comic Sans MS"/>
          <w:i/>
          <w:color w:val="0033CC"/>
          <w:sz w:val="20"/>
          <w:szCs w:val="20"/>
        </w:rPr>
        <w:t>Marque</w:t>
      </w:r>
      <w:r w:rsidR="00B81F0A">
        <w:rPr>
          <w:rFonts w:ascii="Comic Sans MS" w:hAnsi="Comic Sans MS" w:cs="Comic Sans MS"/>
          <w:i/>
          <w:color w:val="0033CC"/>
          <w:sz w:val="20"/>
          <w:szCs w:val="20"/>
        </w:rPr>
        <w:t>, modèle ?</w:t>
      </w:r>
    </w:p>
    <w:p w14:paraId="265D8B23" w14:textId="77777777" w:rsidR="00BD36BA" w:rsidRDefault="00BD36BA" w:rsidP="00BD36BA">
      <w:pPr>
        <w:pStyle w:val="Paragraphedeliste"/>
        <w:ind w:left="567" w:right="-709"/>
        <w:rPr>
          <w:rFonts w:ascii="Comic Sans MS" w:hAnsi="Comic Sans MS" w:cs="Comic Sans MS"/>
          <w:i/>
          <w:color w:val="0033CC"/>
          <w:sz w:val="8"/>
          <w:szCs w:val="8"/>
        </w:rPr>
      </w:pPr>
    </w:p>
    <w:p w14:paraId="70DFEFB2" w14:textId="77777777" w:rsidR="00BD36BA" w:rsidRPr="00BD36BA" w:rsidRDefault="00BD36BA" w:rsidP="00BD36BA">
      <w:pPr>
        <w:pStyle w:val="Paragraphedeliste"/>
        <w:ind w:left="567" w:right="-709"/>
        <w:rPr>
          <w:rFonts w:ascii="Comic Sans MS" w:hAnsi="Comic Sans MS" w:cs="Comic Sans MS"/>
          <w:i/>
          <w:color w:val="0033CC"/>
          <w:sz w:val="8"/>
          <w:szCs w:val="8"/>
        </w:rPr>
      </w:pPr>
    </w:p>
    <w:p w14:paraId="5801F9B9" w14:textId="11B992EF" w:rsidR="002D28B8" w:rsidRPr="001A303C" w:rsidRDefault="0069018D" w:rsidP="008A4AE0">
      <w:pPr>
        <w:pStyle w:val="Paragraphedeliste"/>
        <w:numPr>
          <w:ilvl w:val="0"/>
          <w:numId w:val="39"/>
        </w:numPr>
        <w:ind w:left="426" w:right="-709"/>
        <w:rPr>
          <w:rFonts w:ascii="Comic Sans MS" w:hAnsi="Comic Sans MS" w:cs="Comic Sans MS"/>
          <w:sz w:val="20"/>
          <w:szCs w:val="20"/>
        </w:rPr>
      </w:pPr>
      <w:r w:rsidRPr="001A303C">
        <w:rPr>
          <w:rFonts w:ascii="Comic Sans MS" w:hAnsi="Comic Sans MS" w:cs="Comic Sans MS"/>
          <w:sz w:val="20"/>
          <w:szCs w:val="20"/>
        </w:rPr>
        <w:t>Quel sera l’a</w:t>
      </w:r>
      <w:r w:rsidR="00821E85" w:rsidRPr="001A303C">
        <w:rPr>
          <w:rFonts w:ascii="Comic Sans MS" w:hAnsi="Comic Sans MS" w:cs="Comic Sans MS"/>
          <w:sz w:val="20"/>
          <w:szCs w:val="20"/>
        </w:rPr>
        <w:t xml:space="preserve">ffichage obligatoire ? </w:t>
      </w:r>
      <w:r w:rsidR="005F08A7">
        <w:rPr>
          <w:rFonts w:ascii="Comic Sans MS" w:hAnsi="Comic Sans MS" w:cs="Comic Sans MS"/>
          <w:sz w:val="20"/>
          <w:szCs w:val="20"/>
        </w:rPr>
        <w:t>(1 pt)</w:t>
      </w:r>
    </w:p>
    <w:p w14:paraId="5ED60965" w14:textId="690FC61C" w:rsidR="002D28B8" w:rsidRPr="00BD36BA" w:rsidRDefault="002D28B8" w:rsidP="00B0151B">
      <w:pPr>
        <w:pStyle w:val="Paragraphedeliste"/>
        <w:numPr>
          <w:ilvl w:val="0"/>
          <w:numId w:val="23"/>
        </w:numPr>
        <w:ind w:left="426" w:right="-709" w:hanging="142"/>
        <w:rPr>
          <w:rFonts w:ascii="Comic Sans MS" w:hAnsi="Comic Sans MS" w:cs="Comic Sans MS"/>
          <w:i/>
          <w:color w:val="0033CC"/>
          <w:sz w:val="20"/>
          <w:szCs w:val="20"/>
        </w:rPr>
      </w:pPr>
      <w:r w:rsidRPr="00BD36BA">
        <w:rPr>
          <w:rFonts w:ascii="Comic Sans MS" w:hAnsi="Comic Sans MS" w:cs="Comic Sans MS"/>
          <w:i/>
          <w:color w:val="0033CC"/>
          <w:sz w:val="20"/>
          <w:szCs w:val="20"/>
        </w:rPr>
        <w:t>Liste des personnes habilitées à gonfler.</w:t>
      </w:r>
    </w:p>
    <w:p w14:paraId="543343B4" w14:textId="21A434FB" w:rsidR="002D28B8" w:rsidRPr="00BD36BA" w:rsidRDefault="002D28B8" w:rsidP="00B0151B">
      <w:pPr>
        <w:pStyle w:val="Paragraphedeliste"/>
        <w:numPr>
          <w:ilvl w:val="0"/>
          <w:numId w:val="23"/>
        </w:numPr>
        <w:ind w:left="426" w:right="-709" w:hanging="142"/>
        <w:rPr>
          <w:rFonts w:ascii="Comic Sans MS" w:hAnsi="Comic Sans MS" w:cs="Comic Sans MS"/>
          <w:i/>
          <w:color w:val="0033CC"/>
          <w:sz w:val="20"/>
          <w:szCs w:val="20"/>
        </w:rPr>
      </w:pPr>
      <w:r w:rsidRPr="00BD36BA">
        <w:rPr>
          <w:rFonts w:ascii="Comic Sans MS" w:hAnsi="Comic Sans MS" w:cs="Comic Sans MS"/>
          <w:i/>
          <w:color w:val="0033CC"/>
          <w:sz w:val="20"/>
          <w:szCs w:val="20"/>
        </w:rPr>
        <w:t xml:space="preserve">Démarches de gonflages </w:t>
      </w:r>
    </w:p>
    <w:p w14:paraId="4DB92C54" w14:textId="4A5A3C3E" w:rsidR="002D28B8" w:rsidRPr="00BD36BA" w:rsidRDefault="002D28B8" w:rsidP="00B0151B">
      <w:pPr>
        <w:pStyle w:val="Paragraphedeliste"/>
        <w:numPr>
          <w:ilvl w:val="0"/>
          <w:numId w:val="23"/>
        </w:numPr>
        <w:ind w:left="426" w:right="-709" w:hanging="142"/>
        <w:rPr>
          <w:rFonts w:ascii="Comic Sans MS" w:hAnsi="Comic Sans MS" w:cs="Comic Sans MS"/>
          <w:i/>
          <w:color w:val="0033CC"/>
          <w:sz w:val="20"/>
          <w:szCs w:val="20"/>
        </w:rPr>
      </w:pPr>
      <w:r w:rsidRPr="00BD36BA">
        <w:rPr>
          <w:rFonts w:ascii="Comic Sans MS" w:hAnsi="Comic Sans MS" w:cs="Comic Sans MS"/>
          <w:i/>
          <w:color w:val="0033CC"/>
          <w:sz w:val="20"/>
          <w:szCs w:val="20"/>
        </w:rPr>
        <w:t>Consignes d’utilisation du compresseur (fournies par le fabricant)</w:t>
      </w:r>
    </w:p>
    <w:p w14:paraId="53E6677C" w14:textId="72DD2A93" w:rsidR="002D28B8" w:rsidRPr="00BD36BA" w:rsidRDefault="002D28B8" w:rsidP="00B0151B">
      <w:pPr>
        <w:pStyle w:val="Paragraphedeliste"/>
        <w:numPr>
          <w:ilvl w:val="0"/>
          <w:numId w:val="23"/>
        </w:numPr>
        <w:ind w:left="426" w:right="-709" w:hanging="142"/>
        <w:rPr>
          <w:rFonts w:ascii="Comic Sans MS" w:hAnsi="Comic Sans MS" w:cs="Comic Sans MS"/>
          <w:i/>
          <w:color w:val="0033CC"/>
          <w:sz w:val="20"/>
          <w:szCs w:val="20"/>
        </w:rPr>
      </w:pPr>
      <w:r w:rsidRPr="00BD36BA">
        <w:rPr>
          <w:rFonts w:ascii="Comic Sans MS" w:hAnsi="Comic Sans MS" w:cs="Comic Sans MS"/>
          <w:i/>
          <w:color w:val="0033CC"/>
          <w:sz w:val="20"/>
          <w:szCs w:val="20"/>
        </w:rPr>
        <w:t>Consignes de chargement (rédigées par l’</w:t>
      </w:r>
      <w:r w:rsidR="00FA7832" w:rsidRPr="00BD36BA">
        <w:rPr>
          <w:rFonts w:ascii="Comic Sans MS" w:hAnsi="Comic Sans MS" w:cs="Comic Sans MS"/>
          <w:i/>
          <w:color w:val="0033CC"/>
          <w:sz w:val="20"/>
          <w:szCs w:val="20"/>
        </w:rPr>
        <w:t>exploitant, (vérification des TIV, requalifications, état des blocs, pression de service, purges des robinetteries, branchement….)</w:t>
      </w:r>
    </w:p>
    <w:p w14:paraId="491CD923" w14:textId="483F759E" w:rsidR="002D28B8" w:rsidRPr="00BD36BA" w:rsidRDefault="002D28B8" w:rsidP="00B0151B">
      <w:pPr>
        <w:pStyle w:val="Paragraphedeliste"/>
        <w:numPr>
          <w:ilvl w:val="0"/>
          <w:numId w:val="23"/>
        </w:numPr>
        <w:ind w:left="426" w:right="-709" w:hanging="142"/>
        <w:rPr>
          <w:rFonts w:ascii="Comic Sans MS" w:hAnsi="Comic Sans MS" w:cs="Comic Sans MS"/>
          <w:i/>
          <w:color w:val="0033CC"/>
          <w:sz w:val="20"/>
          <w:szCs w:val="20"/>
        </w:rPr>
      </w:pPr>
      <w:r w:rsidRPr="00BD36BA">
        <w:rPr>
          <w:rFonts w:ascii="Comic Sans MS" w:hAnsi="Comic Sans MS" w:cs="Comic Sans MS"/>
          <w:i/>
          <w:color w:val="0033CC"/>
          <w:sz w:val="20"/>
          <w:szCs w:val="20"/>
        </w:rPr>
        <w:t>Consignes d’entretien (rédigées par l’installateur et l’exploitant)</w:t>
      </w:r>
    </w:p>
    <w:p w14:paraId="4406F82B" w14:textId="6E31EB58" w:rsidR="00DA776C" w:rsidRPr="00BD36BA" w:rsidRDefault="002D28B8" w:rsidP="00B0151B">
      <w:pPr>
        <w:pStyle w:val="Paragraphedeliste"/>
        <w:numPr>
          <w:ilvl w:val="0"/>
          <w:numId w:val="23"/>
        </w:numPr>
        <w:ind w:left="426" w:right="-709" w:hanging="142"/>
        <w:rPr>
          <w:rFonts w:ascii="Comic Sans MS" w:hAnsi="Comic Sans MS" w:cs="Comic Sans MS"/>
          <w:i/>
          <w:color w:val="0033CC"/>
          <w:sz w:val="20"/>
          <w:szCs w:val="20"/>
        </w:rPr>
      </w:pPr>
      <w:r w:rsidRPr="00BD36BA">
        <w:rPr>
          <w:rFonts w:ascii="Comic Sans MS" w:hAnsi="Comic Sans MS" w:cs="Comic Sans MS"/>
          <w:i/>
          <w:color w:val="0033CC"/>
          <w:sz w:val="20"/>
          <w:szCs w:val="20"/>
        </w:rPr>
        <w:t>Consignes particulières</w:t>
      </w:r>
    </w:p>
    <w:p w14:paraId="0C1E8309" w14:textId="77777777" w:rsidR="00B872E6" w:rsidRPr="001A303C" w:rsidRDefault="00B872E6" w:rsidP="00B872E6">
      <w:pPr>
        <w:pStyle w:val="Paragraphedeliste"/>
        <w:ind w:left="426" w:right="-709"/>
        <w:rPr>
          <w:rFonts w:ascii="Comic Sans MS" w:hAnsi="Comic Sans MS" w:cs="Comic Sans MS"/>
          <w:color w:val="0033CC"/>
          <w:sz w:val="20"/>
          <w:szCs w:val="20"/>
        </w:rPr>
      </w:pPr>
    </w:p>
    <w:p w14:paraId="366893C2" w14:textId="7FDF4BD8" w:rsidR="000976D3" w:rsidRPr="001A303C" w:rsidRDefault="00821E85" w:rsidP="008A4AE0">
      <w:pPr>
        <w:pStyle w:val="Paragraphedeliste"/>
        <w:numPr>
          <w:ilvl w:val="0"/>
          <w:numId w:val="39"/>
        </w:numPr>
        <w:ind w:left="426" w:right="-709"/>
        <w:rPr>
          <w:rFonts w:ascii="Comic Sans MS" w:hAnsi="Comic Sans MS" w:cs="Comic Sans MS"/>
          <w:sz w:val="20"/>
          <w:szCs w:val="20"/>
        </w:rPr>
      </w:pPr>
      <w:r w:rsidRPr="001A303C">
        <w:rPr>
          <w:rFonts w:ascii="Comic Sans MS" w:hAnsi="Comic Sans MS" w:cs="Comic Sans MS"/>
          <w:sz w:val="20"/>
          <w:szCs w:val="20"/>
        </w:rPr>
        <w:t>Quels conseils donneriez-vou</w:t>
      </w:r>
      <w:r w:rsidR="00FA7832" w:rsidRPr="001A303C">
        <w:rPr>
          <w:rFonts w:ascii="Comic Sans MS" w:hAnsi="Comic Sans MS" w:cs="Comic Sans MS"/>
          <w:sz w:val="20"/>
          <w:szCs w:val="20"/>
        </w:rPr>
        <w:t xml:space="preserve">s quant à l’entretien </w:t>
      </w:r>
      <w:r w:rsidRPr="001A303C">
        <w:rPr>
          <w:rFonts w:ascii="Comic Sans MS" w:hAnsi="Comic Sans MS" w:cs="Comic Sans MS"/>
          <w:sz w:val="20"/>
          <w:szCs w:val="20"/>
        </w:rPr>
        <w:t xml:space="preserve">et </w:t>
      </w:r>
      <w:r w:rsidR="004028CD" w:rsidRPr="001A303C">
        <w:rPr>
          <w:rFonts w:ascii="Comic Sans MS" w:hAnsi="Comic Sans MS" w:cs="Comic Sans MS"/>
          <w:sz w:val="20"/>
          <w:szCs w:val="20"/>
        </w:rPr>
        <w:t xml:space="preserve">au </w:t>
      </w:r>
      <w:r w:rsidR="00FA7832" w:rsidRPr="001A303C">
        <w:rPr>
          <w:rFonts w:ascii="Comic Sans MS" w:hAnsi="Comic Sans MS" w:cs="Comic Sans MS"/>
          <w:sz w:val="20"/>
          <w:szCs w:val="20"/>
        </w:rPr>
        <w:t xml:space="preserve">suivi de l’utilisation de ce </w:t>
      </w:r>
      <w:r w:rsidRPr="001A303C">
        <w:rPr>
          <w:rFonts w:ascii="Comic Sans MS" w:hAnsi="Comic Sans MS" w:cs="Comic Sans MS"/>
          <w:sz w:val="20"/>
          <w:szCs w:val="20"/>
        </w:rPr>
        <w:t>compresseur ?</w:t>
      </w:r>
      <w:r w:rsidR="005F08A7">
        <w:rPr>
          <w:rFonts w:ascii="Comic Sans MS" w:hAnsi="Comic Sans MS" w:cs="Comic Sans MS"/>
          <w:sz w:val="20"/>
          <w:szCs w:val="20"/>
        </w:rPr>
        <w:t xml:space="preserve"> (</w:t>
      </w:r>
      <w:r w:rsidR="00B81F0A">
        <w:rPr>
          <w:rFonts w:ascii="Comic Sans MS" w:hAnsi="Comic Sans MS" w:cs="Comic Sans MS"/>
          <w:sz w:val="20"/>
          <w:szCs w:val="20"/>
        </w:rPr>
        <w:t>1</w:t>
      </w:r>
      <w:r w:rsidR="005F08A7">
        <w:rPr>
          <w:rFonts w:ascii="Comic Sans MS" w:hAnsi="Comic Sans MS" w:cs="Comic Sans MS"/>
          <w:sz w:val="20"/>
          <w:szCs w:val="20"/>
        </w:rPr>
        <w:t xml:space="preserve"> pts)</w:t>
      </w:r>
    </w:p>
    <w:p w14:paraId="6714B314" w14:textId="64F94F1E" w:rsidR="00FA7832" w:rsidRPr="001A303C" w:rsidRDefault="009218F2" w:rsidP="000976D3">
      <w:pPr>
        <w:ind w:left="66" w:right="-709"/>
        <w:rPr>
          <w:rFonts w:ascii="Comic Sans MS" w:hAnsi="Comic Sans MS" w:cs="Comic Sans MS"/>
          <w:color w:val="0033CC"/>
          <w:szCs w:val="20"/>
        </w:rPr>
      </w:pPr>
      <w:r w:rsidRPr="001A303C">
        <w:rPr>
          <w:rFonts w:ascii="Comic Sans MS" w:hAnsi="Comic Sans MS" w:cs="Comic Sans MS"/>
          <w:color w:val="0033CC"/>
          <w:szCs w:val="20"/>
        </w:rPr>
        <w:lastRenderedPageBreak/>
        <w:t>I</w:t>
      </w:r>
      <w:r w:rsidR="00FA7832" w:rsidRPr="001A303C">
        <w:rPr>
          <w:rFonts w:ascii="Comic Sans MS" w:hAnsi="Comic Sans MS" w:cs="Comic Sans MS"/>
          <w:color w:val="0033CC"/>
          <w:szCs w:val="20"/>
        </w:rPr>
        <w:t>l faut désigner une personne qui soit responsable de l’entretien du compresseur, cette personne a à sa disposition :</w:t>
      </w:r>
    </w:p>
    <w:p w14:paraId="3D1BC42E" w14:textId="4B4F5C56" w:rsidR="000976D3" w:rsidRPr="001A303C" w:rsidRDefault="009218F2" w:rsidP="00B0151B">
      <w:pPr>
        <w:pStyle w:val="Paragraphedeliste"/>
        <w:numPr>
          <w:ilvl w:val="0"/>
          <w:numId w:val="24"/>
        </w:numPr>
        <w:ind w:left="426" w:right="-709" w:hanging="142"/>
        <w:rPr>
          <w:rFonts w:ascii="Comic Sans MS" w:hAnsi="Comic Sans MS"/>
          <w:color w:val="0033CC"/>
          <w:sz w:val="20"/>
          <w:szCs w:val="20"/>
        </w:rPr>
      </w:pPr>
      <w:r w:rsidRPr="001A303C">
        <w:rPr>
          <w:rFonts w:ascii="Comic Sans MS" w:hAnsi="Comic Sans MS"/>
          <w:color w:val="0033CC"/>
          <w:sz w:val="20"/>
          <w:szCs w:val="20"/>
        </w:rPr>
        <w:t>Manuel du compresseur, rédigé par le constructeur, c’est une notice technique avec les différents schémas électriques, mécaniques, les références des pièces, les condi</w:t>
      </w:r>
      <w:r w:rsidR="000976D3" w:rsidRPr="001A303C">
        <w:rPr>
          <w:rFonts w:ascii="Comic Sans MS" w:hAnsi="Comic Sans MS"/>
          <w:color w:val="0033CC"/>
          <w:sz w:val="20"/>
          <w:szCs w:val="20"/>
        </w:rPr>
        <w:t>tions optimales d’utilisation…</w:t>
      </w:r>
    </w:p>
    <w:p w14:paraId="2184DE5F" w14:textId="77777777" w:rsidR="000976D3" w:rsidRPr="001A303C" w:rsidRDefault="00FA7832" w:rsidP="00B0151B">
      <w:pPr>
        <w:pStyle w:val="Paragraphedeliste"/>
        <w:numPr>
          <w:ilvl w:val="0"/>
          <w:numId w:val="24"/>
        </w:numPr>
        <w:ind w:left="426" w:right="-709" w:hanging="142"/>
        <w:rPr>
          <w:rFonts w:ascii="Comic Sans MS" w:hAnsi="Comic Sans MS"/>
          <w:color w:val="0033CC"/>
          <w:sz w:val="20"/>
          <w:szCs w:val="20"/>
        </w:rPr>
      </w:pPr>
      <w:r w:rsidRPr="001A303C">
        <w:rPr>
          <w:rFonts w:ascii="Comic Sans MS" w:hAnsi="Comic Sans MS"/>
          <w:color w:val="0033CC"/>
          <w:sz w:val="20"/>
          <w:szCs w:val="20"/>
        </w:rPr>
        <w:t>Consigne</w:t>
      </w:r>
      <w:r w:rsidR="009218F2" w:rsidRPr="001A303C">
        <w:rPr>
          <w:rFonts w:ascii="Comic Sans MS" w:hAnsi="Comic Sans MS"/>
          <w:color w:val="0033CC"/>
          <w:sz w:val="20"/>
          <w:szCs w:val="20"/>
        </w:rPr>
        <w:t>s d’utilisation du compresseur, rédigé par le constructeur.</w:t>
      </w:r>
      <w:r w:rsidR="00DA776C" w:rsidRPr="001A303C">
        <w:rPr>
          <w:rFonts w:ascii="Comic Sans MS" w:hAnsi="Comic Sans MS"/>
          <w:color w:val="0033CC"/>
          <w:sz w:val="20"/>
          <w:szCs w:val="20"/>
        </w:rPr>
        <w:t xml:space="preserve"> </w:t>
      </w:r>
    </w:p>
    <w:p w14:paraId="5E85D5F0" w14:textId="7D974580" w:rsidR="000976D3" w:rsidRPr="001A303C" w:rsidRDefault="009218F2" w:rsidP="00B0151B">
      <w:pPr>
        <w:pStyle w:val="Paragraphedeliste"/>
        <w:numPr>
          <w:ilvl w:val="0"/>
          <w:numId w:val="24"/>
        </w:numPr>
        <w:ind w:left="426" w:right="-709" w:hanging="142"/>
        <w:rPr>
          <w:rFonts w:ascii="Comic Sans MS" w:hAnsi="Comic Sans MS"/>
          <w:color w:val="0033CC"/>
          <w:sz w:val="20"/>
          <w:szCs w:val="20"/>
        </w:rPr>
      </w:pPr>
      <w:r w:rsidRPr="001A303C">
        <w:rPr>
          <w:rFonts w:ascii="Comic Sans MS" w:hAnsi="Comic Sans MS"/>
          <w:color w:val="0033CC"/>
          <w:sz w:val="20"/>
          <w:szCs w:val="20"/>
        </w:rPr>
        <w:t>Cahier d’entretien rédigé par l’installateur et complété par l’exploitant, mentionnant les niveaux d’</w:t>
      </w:r>
      <w:r w:rsidR="00DA776C" w:rsidRPr="001A303C">
        <w:rPr>
          <w:rFonts w:ascii="Comic Sans MS" w:hAnsi="Comic Sans MS"/>
          <w:color w:val="0033CC"/>
          <w:sz w:val="20"/>
          <w:szCs w:val="20"/>
        </w:rPr>
        <w:t>huile faits, les changements d</w:t>
      </w:r>
      <w:r w:rsidR="000976D3" w:rsidRPr="001A303C">
        <w:rPr>
          <w:rFonts w:ascii="Comic Sans MS" w:hAnsi="Comic Sans MS"/>
          <w:color w:val="0033CC"/>
          <w:sz w:val="20"/>
          <w:szCs w:val="20"/>
        </w:rPr>
        <w:t>e filtres…</w:t>
      </w:r>
    </w:p>
    <w:p w14:paraId="26960639" w14:textId="3AFC329F" w:rsidR="000976D3" w:rsidRPr="001A303C" w:rsidRDefault="00FA7832" w:rsidP="00B0151B">
      <w:pPr>
        <w:pStyle w:val="Paragraphedeliste"/>
        <w:numPr>
          <w:ilvl w:val="0"/>
          <w:numId w:val="24"/>
        </w:numPr>
        <w:ind w:left="426" w:right="-709" w:hanging="142"/>
        <w:rPr>
          <w:rFonts w:ascii="Comic Sans MS" w:hAnsi="Comic Sans MS"/>
          <w:color w:val="0033CC"/>
          <w:sz w:val="20"/>
          <w:szCs w:val="20"/>
        </w:rPr>
      </w:pPr>
      <w:r w:rsidRPr="001A303C">
        <w:rPr>
          <w:rFonts w:ascii="Comic Sans MS" w:hAnsi="Comic Sans MS"/>
          <w:color w:val="0033CC"/>
          <w:sz w:val="20"/>
          <w:szCs w:val="20"/>
        </w:rPr>
        <w:t>Cah</w:t>
      </w:r>
      <w:r w:rsidR="009218F2" w:rsidRPr="001A303C">
        <w:rPr>
          <w:rFonts w:ascii="Comic Sans MS" w:hAnsi="Comic Sans MS"/>
          <w:color w:val="0033CC"/>
          <w:sz w:val="20"/>
          <w:szCs w:val="20"/>
        </w:rPr>
        <w:t xml:space="preserve">ier d’intervention, </w:t>
      </w:r>
      <w:r w:rsidR="00536503" w:rsidRPr="001A303C">
        <w:rPr>
          <w:rFonts w:ascii="Comic Sans MS" w:hAnsi="Comic Sans MS"/>
          <w:color w:val="0033CC"/>
          <w:sz w:val="20"/>
          <w:szCs w:val="20"/>
        </w:rPr>
        <w:t>rédigé et complété par l’exploitant, mentionnant les opérations d’</w:t>
      </w:r>
      <w:r w:rsidR="009218F2" w:rsidRPr="001A303C">
        <w:rPr>
          <w:rFonts w:ascii="Comic Sans MS" w:hAnsi="Comic Sans MS"/>
          <w:color w:val="0033CC"/>
          <w:sz w:val="20"/>
          <w:szCs w:val="20"/>
        </w:rPr>
        <w:t>intervention</w:t>
      </w:r>
      <w:r w:rsidR="000976D3" w:rsidRPr="001A303C">
        <w:rPr>
          <w:rFonts w:ascii="Comic Sans MS" w:hAnsi="Comic Sans MS"/>
          <w:color w:val="0033CC"/>
          <w:sz w:val="20"/>
          <w:szCs w:val="20"/>
        </w:rPr>
        <w:t xml:space="preserve"> </w:t>
      </w:r>
      <w:r w:rsidR="009218F2" w:rsidRPr="001A303C">
        <w:rPr>
          <w:rFonts w:ascii="Comic Sans MS" w:hAnsi="Comic Sans MS"/>
          <w:color w:val="0033CC"/>
          <w:sz w:val="20"/>
          <w:szCs w:val="20"/>
        </w:rPr>
        <w:t>mentionnant les</w:t>
      </w:r>
      <w:r w:rsidR="00536503" w:rsidRPr="001A303C">
        <w:rPr>
          <w:rFonts w:ascii="Comic Sans MS" w:hAnsi="Comic Sans MS"/>
          <w:color w:val="0033CC"/>
          <w:sz w:val="20"/>
          <w:szCs w:val="20"/>
        </w:rPr>
        <w:t xml:space="preserve"> changement</w:t>
      </w:r>
      <w:r w:rsidR="009218F2" w:rsidRPr="001A303C">
        <w:rPr>
          <w:rFonts w:ascii="Comic Sans MS" w:hAnsi="Comic Sans MS"/>
          <w:color w:val="0033CC"/>
          <w:sz w:val="20"/>
          <w:szCs w:val="20"/>
        </w:rPr>
        <w:t>s</w:t>
      </w:r>
      <w:r w:rsidR="00536503" w:rsidRPr="001A303C">
        <w:rPr>
          <w:rFonts w:ascii="Comic Sans MS" w:hAnsi="Comic Sans MS"/>
          <w:color w:val="0033CC"/>
          <w:sz w:val="20"/>
          <w:szCs w:val="20"/>
        </w:rPr>
        <w:t xml:space="preserve"> de pièces éventuelles avec conservation des facteurs de prestataires ou pièces</w:t>
      </w:r>
      <w:r w:rsidR="009218F2" w:rsidRPr="001A303C">
        <w:rPr>
          <w:rFonts w:ascii="Comic Sans MS" w:hAnsi="Comic Sans MS"/>
          <w:color w:val="0033CC"/>
          <w:sz w:val="20"/>
          <w:szCs w:val="20"/>
        </w:rPr>
        <w:t>.</w:t>
      </w:r>
    </w:p>
    <w:p w14:paraId="2026FC34" w14:textId="6DC50921" w:rsidR="00FA7832" w:rsidRPr="001A303C" w:rsidRDefault="000976D3" w:rsidP="00B0151B">
      <w:pPr>
        <w:pStyle w:val="Paragraphedeliste"/>
        <w:numPr>
          <w:ilvl w:val="0"/>
          <w:numId w:val="24"/>
        </w:numPr>
        <w:ind w:left="426" w:right="-709" w:hanging="142"/>
        <w:rPr>
          <w:rFonts w:ascii="Comic Sans MS" w:hAnsi="Comic Sans MS"/>
          <w:color w:val="0033CC"/>
          <w:sz w:val="20"/>
          <w:szCs w:val="20"/>
        </w:rPr>
      </w:pPr>
      <w:r w:rsidRPr="001A303C">
        <w:rPr>
          <w:rFonts w:ascii="Comic Sans MS" w:hAnsi="Comic Sans MS"/>
          <w:color w:val="0033CC"/>
          <w:sz w:val="20"/>
          <w:szCs w:val="20"/>
        </w:rPr>
        <w:t>Cahier d</w:t>
      </w:r>
      <w:r w:rsidR="00536503" w:rsidRPr="001A303C">
        <w:rPr>
          <w:rFonts w:ascii="Comic Sans MS" w:hAnsi="Comic Sans MS"/>
          <w:color w:val="0033CC"/>
          <w:sz w:val="20"/>
          <w:szCs w:val="20"/>
        </w:rPr>
        <w:t>e gonflage, rédigé par l’</w:t>
      </w:r>
      <w:r w:rsidR="00FA7832" w:rsidRPr="001A303C">
        <w:rPr>
          <w:rFonts w:ascii="Comic Sans MS" w:hAnsi="Comic Sans MS"/>
          <w:color w:val="0033CC"/>
          <w:sz w:val="20"/>
          <w:szCs w:val="20"/>
        </w:rPr>
        <w:t xml:space="preserve">exploitant </w:t>
      </w:r>
      <w:r w:rsidR="00536503" w:rsidRPr="001A303C">
        <w:rPr>
          <w:rFonts w:ascii="Comic Sans MS" w:hAnsi="Comic Sans MS"/>
          <w:color w:val="0033CC"/>
          <w:sz w:val="20"/>
          <w:szCs w:val="20"/>
        </w:rPr>
        <w:t xml:space="preserve">et complété par les </w:t>
      </w:r>
      <w:r w:rsidR="00FA7832" w:rsidRPr="001A303C">
        <w:rPr>
          <w:rFonts w:ascii="Comic Sans MS" w:hAnsi="Comic Sans MS"/>
          <w:color w:val="0033CC"/>
          <w:sz w:val="20"/>
          <w:szCs w:val="20"/>
        </w:rPr>
        <w:t xml:space="preserve"> gonfleurs</w:t>
      </w:r>
      <w:r w:rsidR="009218F2" w:rsidRPr="001A303C">
        <w:rPr>
          <w:rFonts w:ascii="Comic Sans MS" w:hAnsi="Comic Sans MS"/>
          <w:color w:val="0033CC"/>
          <w:sz w:val="20"/>
          <w:szCs w:val="20"/>
        </w:rPr>
        <w:t xml:space="preserve"> en mentionnant le nombre de gonflages, le nombre d’heures de marches avant et après gonflage…</w:t>
      </w:r>
    </w:p>
    <w:p w14:paraId="56D9635B" w14:textId="77777777" w:rsidR="00AA013B" w:rsidRPr="001A303C" w:rsidRDefault="00AA013B" w:rsidP="00294ADE">
      <w:pPr>
        <w:ind w:right="-709"/>
        <w:rPr>
          <w:rFonts w:ascii="Comic Sans MS" w:hAnsi="Comic Sans MS" w:cs="Comic Sans MS"/>
          <w:color w:val="0033CC"/>
          <w:szCs w:val="20"/>
        </w:rPr>
      </w:pPr>
    </w:p>
    <w:p w14:paraId="6CC57CBD" w14:textId="77777777" w:rsidR="00AA013B" w:rsidRPr="001A303C" w:rsidRDefault="00AA013B" w:rsidP="00294ADE">
      <w:pPr>
        <w:ind w:right="-709"/>
        <w:rPr>
          <w:rFonts w:ascii="Comic Sans MS" w:hAnsi="Comic Sans MS" w:cs="Comic Sans MS"/>
          <w:color w:val="0033CC"/>
          <w:szCs w:val="20"/>
        </w:rPr>
      </w:pPr>
    </w:p>
    <w:p w14:paraId="6F4F40F7" w14:textId="3970199C" w:rsidR="0055545A" w:rsidRPr="001A303C" w:rsidRDefault="00B872E6" w:rsidP="00294ADE">
      <w:pPr>
        <w:ind w:right="-709"/>
        <w:rPr>
          <w:rFonts w:ascii="Comic Sans MS" w:hAnsi="Comic Sans MS" w:cs="Comic Sans MS"/>
          <w:b/>
          <w:color w:val="auto"/>
          <w:szCs w:val="20"/>
          <w:u w:val="single"/>
        </w:rPr>
      </w:pPr>
      <w:r w:rsidRPr="001A303C">
        <w:rPr>
          <w:rFonts w:ascii="Comic Sans MS" w:hAnsi="Comic Sans MS" w:cs="Comic Sans MS"/>
          <w:b/>
          <w:color w:val="auto"/>
          <w:szCs w:val="20"/>
          <w:u w:val="single"/>
        </w:rPr>
        <w:t xml:space="preserve">QUESTION </w:t>
      </w:r>
      <w:r w:rsidR="0020645C" w:rsidRPr="001A303C">
        <w:rPr>
          <w:rFonts w:ascii="Comic Sans MS" w:hAnsi="Comic Sans MS" w:cs="Comic Sans MS"/>
          <w:b/>
          <w:color w:val="auto"/>
          <w:szCs w:val="20"/>
          <w:u w:val="single"/>
        </w:rPr>
        <w:t>3</w:t>
      </w:r>
      <w:r w:rsidRPr="001A303C">
        <w:rPr>
          <w:rFonts w:ascii="Comic Sans MS" w:hAnsi="Comic Sans MS" w:cs="Comic Sans MS"/>
          <w:b/>
          <w:color w:val="auto"/>
          <w:szCs w:val="20"/>
          <w:u w:val="single"/>
        </w:rPr>
        <w:t> :</w:t>
      </w:r>
      <w:r w:rsidR="0020645C" w:rsidRPr="001A303C">
        <w:rPr>
          <w:rFonts w:ascii="Comic Sans MS" w:hAnsi="Comic Sans MS" w:cs="Comic Sans MS"/>
          <w:b/>
          <w:color w:val="auto"/>
          <w:szCs w:val="20"/>
          <w:u w:val="single"/>
        </w:rPr>
        <w:t xml:space="preserve"> </w:t>
      </w:r>
      <w:r w:rsidR="009856AB" w:rsidRPr="001A303C">
        <w:rPr>
          <w:rFonts w:ascii="Comic Sans MS" w:hAnsi="Comic Sans MS" w:cs="Comic Sans MS"/>
          <w:b/>
          <w:color w:val="auto"/>
          <w:szCs w:val="20"/>
          <w:u w:val="single"/>
        </w:rPr>
        <w:t xml:space="preserve">Gonflage </w:t>
      </w:r>
      <w:proofErr w:type="spellStart"/>
      <w:r w:rsidR="009856AB" w:rsidRPr="001A303C">
        <w:rPr>
          <w:rFonts w:ascii="Comic Sans MS" w:hAnsi="Comic Sans MS" w:cs="Comic Sans MS"/>
          <w:b/>
          <w:color w:val="auto"/>
          <w:szCs w:val="20"/>
          <w:u w:val="single"/>
        </w:rPr>
        <w:t>N</w:t>
      </w:r>
      <w:r w:rsidR="00241F93" w:rsidRPr="001A303C">
        <w:rPr>
          <w:rFonts w:ascii="Comic Sans MS" w:hAnsi="Comic Sans MS" w:cs="Comic Sans MS"/>
          <w:b/>
          <w:color w:val="auto"/>
          <w:szCs w:val="20"/>
          <w:u w:val="single"/>
        </w:rPr>
        <w:t>itrox</w:t>
      </w:r>
      <w:proofErr w:type="spellEnd"/>
      <w:r w:rsidR="00241F93" w:rsidRPr="001A303C">
        <w:rPr>
          <w:rFonts w:ascii="Comic Sans MS" w:hAnsi="Comic Sans MS" w:cs="Comic Sans MS"/>
          <w:b/>
          <w:color w:val="auto"/>
          <w:szCs w:val="20"/>
          <w:u w:val="single"/>
        </w:rPr>
        <w:t xml:space="preserve"> (</w:t>
      </w:r>
      <w:r w:rsidR="00AA3FB4" w:rsidRPr="001A303C">
        <w:rPr>
          <w:rFonts w:ascii="Comic Sans MS" w:hAnsi="Comic Sans MS" w:cs="Comic Sans MS"/>
          <w:b/>
          <w:color w:val="auto"/>
          <w:szCs w:val="20"/>
          <w:u w:val="single"/>
        </w:rPr>
        <w:t>7</w:t>
      </w:r>
      <w:r w:rsidR="009856AB" w:rsidRPr="001A303C">
        <w:rPr>
          <w:rFonts w:ascii="Comic Sans MS" w:hAnsi="Comic Sans MS" w:cs="Comic Sans MS"/>
          <w:b/>
          <w:color w:val="auto"/>
          <w:szCs w:val="20"/>
          <w:u w:val="single"/>
        </w:rPr>
        <w:t xml:space="preserve"> </w:t>
      </w:r>
      <w:r w:rsidR="00241F93" w:rsidRPr="001A303C">
        <w:rPr>
          <w:rFonts w:ascii="Comic Sans MS" w:hAnsi="Comic Sans MS" w:cs="Comic Sans MS"/>
          <w:b/>
          <w:color w:val="auto"/>
          <w:szCs w:val="20"/>
          <w:u w:val="single"/>
        </w:rPr>
        <w:t>pts</w:t>
      </w:r>
      <w:r w:rsidR="00AA013B" w:rsidRPr="001A303C">
        <w:rPr>
          <w:rFonts w:ascii="Comic Sans MS" w:hAnsi="Comic Sans MS" w:cs="Comic Sans MS"/>
          <w:b/>
          <w:color w:val="auto"/>
          <w:szCs w:val="20"/>
          <w:u w:val="single"/>
        </w:rPr>
        <w:t>)</w:t>
      </w:r>
    </w:p>
    <w:p w14:paraId="06436D6E" w14:textId="77777777" w:rsidR="00B872E6" w:rsidRPr="001A303C" w:rsidRDefault="00B872E6" w:rsidP="00294ADE">
      <w:pPr>
        <w:ind w:right="-709"/>
        <w:rPr>
          <w:rFonts w:ascii="Comic Sans MS" w:hAnsi="Comic Sans MS" w:cs="Comic Sans MS"/>
          <w:color w:val="auto"/>
          <w:szCs w:val="20"/>
          <w:u w:val="single"/>
        </w:rPr>
      </w:pPr>
    </w:p>
    <w:p w14:paraId="1401E367" w14:textId="77777777" w:rsidR="00967C65" w:rsidRPr="001A303C" w:rsidRDefault="00967C65" w:rsidP="00294ADE">
      <w:pPr>
        <w:ind w:right="-709"/>
        <w:rPr>
          <w:rFonts w:ascii="Comic Sans MS" w:hAnsi="Comic Sans MS" w:cs="Comic Sans MS"/>
          <w:szCs w:val="20"/>
        </w:rPr>
      </w:pPr>
      <w:r w:rsidRPr="001A303C">
        <w:rPr>
          <w:rFonts w:ascii="Comic Sans MS" w:hAnsi="Comic Sans MS" w:cs="Comic Sans MS"/>
          <w:szCs w:val="20"/>
        </w:rPr>
        <w:t xml:space="preserve">Ce week-end, examen guide de palanquée  pour prendre soin de vos jurys, vous leur préparez des blocs </w:t>
      </w:r>
      <w:proofErr w:type="spellStart"/>
      <w:r w:rsidRPr="001A303C">
        <w:rPr>
          <w:rFonts w:ascii="Comic Sans MS" w:hAnsi="Comic Sans MS" w:cs="Comic Sans MS"/>
          <w:szCs w:val="20"/>
        </w:rPr>
        <w:t>nitrox</w:t>
      </w:r>
      <w:proofErr w:type="spellEnd"/>
      <w:r w:rsidRPr="001A303C">
        <w:rPr>
          <w:rFonts w:ascii="Comic Sans MS" w:hAnsi="Comic Sans MS" w:cs="Comic Sans MS"/>
          <w:szCs w:val="20"/>
        </w:rPr>
        <w:t xml:space="preserve">. Vous faites le choix de gonfler les blocs en 30% le matin pour l’exercice de la remontée d’un plongeur en difficulté depuis 40 mètres. </w:t>
      </w:r>
    </w:p>
    <w:p w14:paraId="1743C65A" w14:textId="2BE824EF" w:rsidR="00967C65" w:rsidRPr="001A303C" w:rsidRDefault="00967C65" w:rsidP="00294ADE">
      <w:pPr>
        <w:ind w:right="-709"/>
        <w:rPr>
          <w:rFonts w:ascii="Comic Sans MS" w:hAnsi="Comic Sans MS" w:cs="Comic Sans MS"/>
          <w:szCs w:val="20"/>
        </w:rPr>
      </w:pPr>
      <w:r w:rsidRPr="001A303C">
        <w:rPr>
          <w:rFonts w:ascii="Comic Sans MS" w:hAnsi="Comic Sans MS" w:cs="Comic Sans MS"/>
          <w:szCs w:val="20"/>
        </w:rPr>
        <w:t xml:space="preserve">Pour ce faire, vous disposez de 4 tampons de 50 litres gonflés à 350bars en 40/60 ainsi qu’un compresseur pour les compléments à l’air. </w:t>
      </w:r>
    </w:p>
    <w:p w14:paraId="5E380E5D" w14:textId="3B90547D" w:rsidR="00967C65" w:rsidRPr="001A303C" w:rsidRDefault="00967C65" w:rsidP="00294ADE">
      <w:pPr>
        <w:ind w:right="-709"/>
        <w:rPr>
          <w:rFonts w:ascii="Comic Sans MS" w:hAnsi="Comic Sans MS" w:cs="Comic Sans MS"/>
          <w:szCs w:val="20"/>
        </w:rPr>
      </w:pPr>
      <w:r w:rsidRPr="001A303C">
        <w:rPr>
          <w:rFonts w:ascii="Comic Sans MS" w:hAnsi="Comic Sans MS" w:cs="Comic Sans MS"/>
          <w:szCs w:val="20"/>
        </w:rPr>
        <w:t>Les tampons sont groupés par deux, les deux groupes de tampons peuvent être isolées. La rampe de gonflage est constituée de 5 branchements, vous gonflez donc 5 blocs en même temps.</w:t>
      </w:r>
    </w:p>
    <w:p w14:paraId="278BDC54" w14:textId="77777777" w:rsidR="00967C65" w:rsidRPr="001A303C" w:rsidRDefault="00967C65" w:rsidP="00294ADE">
      <w:pPr>
        <w:ind w:right="-709"/>
        <w:rPr>
          <w:rFonts w:ascii="Comic Sans MS" w:hAnsi="Comic Sans MS" w:cs="Comic Sans MS"/>
          <w:szCs w:val="20"/>
        </w:rPr>
      </w:pPr>
      <w:r w:rsidRPr="001A303C">
        <w:rPr>
          <w:rFonts w:ascii="Comic Sans MS" w:hAnsi="Comic Sans MS" w:cs="Comic Sans MS"/>
          <w:szCs w:val="20"/>
        </w:rPr>
        <w:t>Vous devez préparer 10 blocs de 15 litres qui, branchés sur la rampe, sont à 50b d’air.</w:t>
      </w:r>
    </w:p>
    <w:p w14:paraId="055A4EA9" w14:textId="77777777" w:rsidR="00967C65" w:rsidRPr="001A303C" w:rsidRDefault="00967C65" w:rsidP="00294ADE">
      <w:pPr>
        <w:ind w:right="-709"/>
        <w:rPr>
          <w:rFonts w:ascii="Comic Sans MS" w:hAnsi="Comic Sans MS" w:cs="Comic Sans MS"/>
          <w:color w:val="0033CC"/>
          <w:szCs w:val="20"/>
          <w:u w:val="single"/>
        </w:rPr>
      </w:pPr>
    </w:p>
    <w:p w14:paraId="0C532719" w14:textId="6127C66B" w:rsidR="0055545A" w:rsidRPr="001A303C" w:rsidRDefault="00E05968" w:rsidP="008A4AE0">
      <w:pPr>
        <w:pStyle w:val="Paragraphedeliste"/>
        <w:numPr>
          <w:ilvl w:val="0"/>
          <w:numId w:val="40"/>
        </w:numPr>
        <w:ind w:left="426" w:right="-709"/>
        <w:rPr>
          <w:rFonts w:ascii="Comic Sans MS" w:hAnsi="Comic Sans MS" w:cs="Comic Sans MS"/>
          <w:sz w:val="20"/>
          <w:szCs w:val="20"/>
        </w:rPr>
      </w:pPr>
      <w:r w:rsidRPr="001A303C">
        <w:rPr>
          <w:rFonts w:ascii="Comic Sans MS" w:hAnsi="Comic Sans MS" w:cs="Comic Sans MS"/>
          <w:sz w:val="20"/>
          <w:szCs w:val="20"/>
        </w:rPr>
        <w:t>Décrivez les points à vérifier avant de pouvoir gonfler les blocs (2 pts).</w:t>
      </w:r>
    </w:p>
    <w:p w14:paraId="0B0269CA" w14:textId="4F4B7D2D" w:rsidR="00BC46F1" w:rsidRPr="001A303C" w:rsidRDefault="00BC46F1" w:rsidP="00294ADE">
      <w:pPr>
        <w:ind w:right="-709"/>
        <w:rPr>
          <w:rFonts w:ascii="Comic Sans MS" w:hAnsi="Comic Sans MS" w:cs="Comic Sans MS"/>
          <w:color w:val="0033CC"/>
          <w:szCs w:val="20"/>
        </w:rPr>
      </w:pPr>
      <w:r w:rsidRPr="001A303C">
        <w:rPr>
          <w:rFonts w:ascii="Comic Sans MS" w:hAnsi="Comic Sans MS" w:cs="Comic Sans MS"/>
          <w:color w:val="0033CC"/>
          <w:szCs w:val="20"/>
        </w:rPr>
        <w:t>Nous sommes sur du gonflage à moins de 40% d’oxygène, nous pouvons donc utiliser des</w:t>
      </w:r>
      <w:r w:rsidR="0055545A" w:rsidRPr="001A303C">
        <w:rPr>
          <w:rFonts w:ascii="Comic Sans MS" w:hAnsi="Comic Sans MS" w:cs="Comic Sans MS"/>
          <w:color w:val="0033CC"/>
          <w:szCs w:val="20"/>
        </w:rPr>
        <w:t xml:space="preserve"> </w:t>
      </w:r>
      <w:r w:rsidRPr="001A303C">
        <w:rPr>
          <w:rFonts w:ascii="Comic Sans MS" w:hAnsi="Comic Sans MS" w:cs="Comic Sans MS"/>
          <w:color w:val="0033CC"/>
          <w:szCs w:val="20"/>
        </w:rPr>
        <w:t>blocs air. Il faut cependant bien les identifier (cerclage ‘</w:t>
      </w:r>
      <w:proofErr w:type="spellStart"/>
      <w:r w:rsidRPr="001A303C">
        <w:rPr>
          <w:rFonts w:ascii="Comic Sans MS" w:hAnsi="Comic Sans MS" w:cs="Comic Sans MS"/>
          <w:color w:val="0033CC"/>
          <w:szCs w:val="20"/>
        </w:rPr>
        <w:t>nitrox</w:t>
      </w:r>
      <w:proofErr w:type="spellEnd"/>
      <w:r w:rsidRPr="001A303C">
        <w:rPr>
          <w:rFonts w:ascii="Comic Sans MS" w:hAnsi="Comic Sans MS" w:cs="Comic Sans MS"/>
          <w:color w:val="0033CC"/>
          <w:szCs w:val="20"/>
        </w:rPr>
        <w:t>’, feuille plastifiée sous le filet…), pour que les bouteilles ne soient pas prises par d’autres plongeurs</w:t>
      </w:r>
      <w:r w:rsidR="0055545A" w:rsidRPr="001A303C">
        <w:rPr>
          <w:rFonts w:ascii="Comic Sans MS" w:hAnsi="Comic Sans MS" w:cs="Comic Sans MS"/>
          <w:color w:val="0033CC"/>
          <w:szCs w:val="20"/>
        </w:rPr>
        <w:t xml:space="preserve"> et/ou utilisé à des profondeurs supérieures à la </w:t>
      </w:r>
      <w:proofErr w:type="spellStart"/>
      <w:r w:rsidR="0055545A" w:rsidRPr="001A303C">
        <w:rPr>
          <w:rFonts w:ascii="Comic Sans MS" w:hAnsi="Comic Sans MS" w:cs="Comic Sans MS"/>
          <w:color w:val="0033CC"/>
          <w:szCs w:val="20"/>
        </w:rPr>
        <w:t>MOD.</w:t>
      </w:r>
      <w:r w:rsidRPr="001A303C">
        <w:rPr>
          <w:rFonts w:ascii="Comic Sans MS" w:hAnsi="Comic Sans MS" w:cs="Comic Sans MS"/>
          <w:color w:val="0033CC"/>
          <w:szCs w:val="20"/>
        </w:rPr>
        <w:t>Un</w:t>
      </w:r>
      <w:proofErr w:type="spellEnd"/>
      <w:r w:rsidRPr="001A303C">
        <w:rPr>
          <w:rFonts w:ascii="Comic Sans MS" w:hAnsi="Comic Sans MS" w:cs="Comic Sans MS"/>
          <w:color w:val="0033CC"/>
          <w:szCs w:val="20"/>
        </w:rPr>
        <w:t xml:space="preserve"> marquage </w:t>
      </w:r>
      <w:r w:rsidR="004028CD" w:rsidRPr="001A303C">
        <w:rPr>
          <w:rFonts w:ascii="Comic Sans MS" w:hAnsi="Comic Sans MS" w:cs="Comic Sans MS"/>
          <w:color w:val="0033CC"/>
          <w:szCs w:val="20"/>
        </w:rPr>
        <w:t>d</w:t>
      </w:r>
      <w:r w:rsidRPr="001A303C">
        <w:rPr>
          <w:rFonts w:ascii="Comic Sans MS" w:hAnsi="Comic Sans MS" w:cs="Comic Sans MS"/>
          <w:color w:val="0033CC"/>
          <w:szCs w:val="20"/>
        </w:rPr>
        <w:t xml:space="preserve">oit </w:t>
      </w:r>
      <w:r w:rsidR="00E05968" w:rsidRPr="001A303C">
        <w:rPr>
          <w:rFonts w:ascii="Comic Sans MS" w:hAnsi="Comic Sans MS" w:cs="Comic Sans MS"/>
          <w:color w:val="0033CC"/>
          <w:szCs w:val="20"/>
        </w:rPr>
        <w:t xml:space="preserve">donc </w:t>
      </w:r>
      <w:r w:rsidR="00AD69F4" w:rsidRPr="001A303C">
        <w:rPr>
          <w:rFonts w:ascii="Comic Sans MS" w:hAnsi="Comic Sans MS" w:cs="Comic Sans MS"/>
          <w:color w:val="0033CC"/>
          <w:szCs w:val="20"/>
        </w:rPr>
        <w:t>être présent sur le bloc</w:t>
      </w:r>
      <w:r w:rsidRPr="001A303C">
        <w:rPr>
          <w:rFonts w:ascii="Comic Sans MS" w:hAnsi="Comic Sans MS" w:cs="Comic Sans MS"/>
          <w:color w:val="0033CC"/>
          <w:szCs w:val="20"/>
        </w:rPr>
        <w:t>, par le gonfleur</w:t>
      </w:r>
      <w:r w:rsidR="0055545A" w:rsidRPr="001A303C">
        <w:rPr>
          <w:rFonts w:ascii="Comic Sans MS" w:hAnsi="Comic Sans MS" w:cs="Comic Sans MS"/>
          <w:color w:val="0033CC"/>
          <w:szCs w:val="20"/>
        </w:rPr>
        <w:t xml:space="preserve"> </w:t>
      </w:r>
      <w:r w:rsidRPr="001A303C">
        <w:rPr>
          <w:rFonts w:ascii="Comic Sans MS" w:hAnsi="Comic Sans MS" w:cs="Comic Sans MS"/>
          <w:color w:val="0033CC"/>
          <w:szCs w:val="20"/>
        </w:rPr>
        <w:t>d’une part, mentionnant le pourcentage en oxygène, la date du gonflage</w:t>
      </w:r>
      <w:r w:rsidR="00AD69F4" w:rsidRPr="001A303C">
        <w:rPr>
          <w:rFonts w:ascii="Comic Sans MS" w:hAnsi="Comic Sans MS" w:cs="Comic Sans MS"/>
          <w:color w:val="0033CC"/>
          <w:szCs w:val="20"/>
        </w:rPr>
        <w:t xml:space="preserve"> et</w:t>
      </w:r>
      <w:r w:rsidR="00442C3C" w:rsidRPr="001A303C">
        <w:rPr>
          <w:rStyle w:val="Marquedecommentaire"/>
          <w:sz w:val="20"/>
          <w:szCs w:val="20"/>
        </w:rPr>
        <w:t xml:space="preserve"> </w:t>
      </w:r>
      <w:r w:rsidRPr="001A303C">
        <w:rPr>
          <w:rFonts w:ascii="Comic Sans MS" w:hAnsi="Comic Sans MS" w:cs="Comic Sans MS"/>
          <w:color w:val="0033CC"/>
          <w:szCs w:val="20"/>
        </w:rPr>
        <w:t>le nom du gonfleur. Par le plongeur d’autre part</w:t>
      </w:r>
      <w:r w:rsidR="00AD69F4" w:rsidRPr="001A303C">
        <w:rPr>
          <w:rFonts w:ascii="Comic Sans MS" w:hAnsi="Comic Sans MS" w:cs="Comic Sans MS"/>
          <w:color w:val="0033CC"/>
          <w:szCs w:val="20"/>
        </w:rPr>
        <w:t>,</w:t>
      </w:r>
      <w:r w:rsidRPr="001A303C">
        <w:rPr>
          <w:rFonts w:ascii="Comic Sans MS" w:hAnsi="Comic Sans MS" w:cs="Comic Sans MS"/>
          <w:color w:val="0033CC"/>
          <w:szCs w:val="20"/>
        </w:rPr>
        <w:t xml:space="preserve"> mentionnant le pourcentage en oxygène, la MOD </w:t>
      </w:r>
      <w:r w:rsidR="00AD69F4" w:rsidRPr="001A303C">
        <w:rPr>
          <w:rFonts w:ascii="Comic Sans MS" w:hAnsi="Comic Sans MS" w:cs="Comic Sans MS"/>
          <w:color w:val="0033CC"/>
          <w:szCs w:val="20"/>
        </w:rPr>
        <w:t xml:space="preserve">(maximum operating </w:t>
      </w:r>
      <w:proofErr w:type="spellStart"/>
      <w:r w:rsidR="00AD69F4" w:rsidRPr="001A303C">
        <w:rPr>
          <w:rFonts w:ascii="Comic Sans MS" w:hAnsi="Comic Sans MS" w:cs="Comic Sans MS"/>
          <w:color w:val="0033CC"/>
          <w:szCs w:val="20"/>
        </w:rPr>
        <w:t>depth</w:t>
      </w:r>
      <w:proofErr w:type="spellEnd"/>
      <w:r w:rsidR="00AD69F4" w:rsidRPr="001A303C">
        <w:rPr>
          <w:rFonts w:ascii="Comic Sans MS" w:hAnsi="Comic Sans MS" w:cs="Comic Sans MS"/>
          <w:color w:val="0033CC"/>
          <w:szCs w:val="20"/>
        </w:rPr>
        <w:t xml:space="preserve">) </w:t>
      </w:r>
      <w:r w:rsidRPr="001A303C">
        <w:rPr>
          <w:rFonts w:ascii="Comic Sans MS" w:hAnsi="Comic Sans MS" w:cs="Comic Sans MS"/>
          <w:color w:val="0033CC"/>
          <w:szCs w:val="20"/>
        </w:rPr>
        <w:t>ou PMU</w:t>
      </w:r>
      <w:r w:rsidR="00AD69F4" w:rsidRPr="001A303C">
        <w:rPr>
          <w:rFonts w:ascii="Comic Sans MS" w:hAnsi="Comic Sans MS" w:cs="Comic Sans MS"/>
          <w:color w:val="0033CC"/>
          <w:szCs w:val="20"/>
        </w:rPr>
        <w:t xml:space="preserve"> (profondeur maximale d’utilisation)</w:t>
      </w:r>
      <w:r w:rsidRPr="001A303C">
        <w:rPr>
          <w:rFonts w:ascii="Comic Sans MS" w:hAnsi="Comic Sans MS" w:cs="Comic Sans MS"/>
          <w:color w:val="0033CC"/>
          <w:szCs w:val="20"/>
        </w:rPr>
        <w:t>, son nom, la pression de la bouteille</w:t>
      </w:r>
      <w:r w:rsidR="00AD69F4" w:rsidRPr="001A303C">
        <w:rPr>
          <w:rFonts w:ascii="Comic Sans MS" w:hAnsi="Comic Sans MS" w:cs="Comic Sans MS"/>
          <w:color w:val="0033CC"/>
          <w:szCs w:val="20"/>
        </w:rPr>
        <w:t>, la date de l’analyse</w:t>
      </w:r>
      <w:r w:rsidRPr="001A303C">
        <w:rPr>
          <w:rFonts w:ascii="Comic Sans MS" w:hAnsi="Comic Sans MS" w:cs="Comic Sans MS"/>
          <w:color w:val="0033CC"/>
          <w:szCs w:val="20"/>
        </w:rPr>
        <w:t>.</w:t>
      </w:r>
    </w:p>
    <w:p w14:paraId="12DDEF00" w14:textId="2408EB9D" w:rsidR="00E05968" w:rsidRPr="001A303C" w:rsidRDefault="00E05968" w:rsidP="00294ADE">
      <w:pPr>
        <w:ind w:right="-709"/>
        <w:rPr>
          <w:rFonts w:ascii="Comic Sans MS" w:hAnsi="Comic Sans MS" w:cs="Comic Sans MS"/>
          <w:color w:val="0033CC"/>
          <w:szCs w:val="20"/>
        </w:rPr>
      </w:pPr>
      <w:r w:rsidRPr="001A303C">
        <w:rPr>
          <w:rFonts w:ascii="Comic Sans MS" w:hAnsi="Comic Sans MS" w:cs="Comic Sans MS"/>
          <w:color w:val="0033CC"/>
          <w:szCs w:val="20"/>
        </w:rPr>
        <w:t>Il faut également vérifier que les blocs sont bien à jour de requalification.</w:t>
      </w:r>
    </w:p>
    <w:p w14:paraId="6FBD3A3B" w14:textId="28150131" w:rsidR="00341413" w:rsidRPr="001A303C" w:rsidRDefault="00341413" w:rsidP="00B0151B">
      <w:pPr>
        <w:ind w:right="-709"/>
        <w:rPr>
          <w:rFonts w:ascii="Comic Sans MS" w:hAnsi="Comic Sans MS" w:cs="Comic Sans MS"/>
          <w:szCs w:val="20"/>
        </w:rPr>
      </w:pPr>
    </w:p>
    <w:p w14:paraId="1DC41571" w14:textId="637C2329" w:rsidR="0055545A" w:rsidRPr="00BD36BA" w:rsidRDefault="00341413" w:rsidP="00BD36BA">
      <w:pPr>
        <w:pStyle w:val="Paragraphedeliste"/>
        <w:numPr>
          <w:ilvl w:val="0"/>
          <w:numId w:val="40"/>
        </w:numPr>
        <w:ind w:left="426" w:right="-709"/>
        <w:rPr>
          <w:rFonts w:ascii="Comic Sans MS" w:hAnsi="Comic Sans MS" w:cs="Comic Sans MS"/>
          <w:sz w:val="20"/>
          <w:szCs w:val="20"/>
        </w:rPr>
      </w:pPr>
      <w:r w:rsidRPr="001A303C">
        <w:rPr>
          <w:rFonts w:ascii="Comic Sans MS" w:hAnsi="Comic Sans MS" w:cs="Comic Sans MS"/>
          <w:sz w:val="20"/>
          <w:szCs w:val="20"/>
        </w:rPr>
        <w:t xml:space="preserve">Pour amener ces 10 blocs à 200 b en </w:t>
      </w:r>
      <w:proofErr w:type="spellStart"/>
      <w:r w:rsidRPr="001A303C">
        <w:rPr>
          <w:rFonts w:ascii="Comic Sans MS" w:hAnsi="Comic Sans MS" w:cs="Comic Sans MS"/>
          <w:sz w:val="20"/>
          <w:szCs w:val="20"/>
        </w:rPr>
        <w:t>Nitrox</w:t>
      </w:r>
      <w:proofErr w:type="spellEnd"/>
      <w:r w:rsidRPr="001A303C">
        <w:rPr>
          <w:rFonts w:ascii="Comic Sans MS" w:hAnsi="Comic Sans MS" w:cs="Comic Sans MS"/>
          <w:sz w:val="20"/>
          <w:szCs w:val="20"/>
        </w:rPr>
        <w:t xml:space="preserve"> 30/70, décrivez l’ordre de gonflage, la proportion de </w:t>
      </w:r>
      <w:proofErr w:type="spellStart"/>
      <w:r w:rsidRPr="001A303C">
        <w:rPr>
          <w:rFonts w:ascii="Comic Sans MS" w:hAnsi="Comic Sans MS" w:cs="Comic Sans MS"/>
          <w:sz w:val="20"/>
          <w:szCs w:val="20"/>
        </w:rPr>
        <w:t>Nitrox</w:t>
      </w:r>
      <w:proofErr w:type="spellEnd"/>
      <w:r w:rsidRPr="001A303C">
        <w:rPr>
          <w:rFonts w:ascii="Comic Sans MS" w:hAnsi="Comic Sans MS" w:cs="Comic Sans MS"/>
          <w:sz w:val="20"/>
          <w:szCs w:val="20"/>
        </w:rPr>
        <w:t xml:space="preserve"> 40/60 et d’air utilisés</w:t>
      </w:r>
      <w:r w:rsidR="00AA3FB4" w:rsidRPr="001A303C">
        <w:rPr>
          <w:rFonts w:ascii="Comic Sans MS" w:hAnsi="Comic Sans MS" w:cs="Comic Sans MS"/>
          <w:sz w:val="20"/>
          <w:szCs w:val="20"/>
        </w:rPr>
        <w:t xml:space="preserve"> (</w:t>
      </w:r>
      <w:r w:rsidR="005F08A7">
        <w:rPr>
          <w:rFonts w:ascii="Comic Sans MS" w:hAnsi="Comic Sans MS" w:cs="Comic Sans MS"/>
          <w:sz w:val="20"/>
          <w:szCs w:val="20"/>
        </w:rPr>
        <w:t>2</w:t>
      </w:r>
      <w:r w:rsidR="00AA3FB4" w:rsidRPr="001A303C">
        <w:rPr>
          <w:rFonts w:ascii="Comic Sans MS" w:hAnsi="Comic Sans MS" w:cs="Comic Sans MS"/>
          <w:sz w:val="20"/>
          <w:szCs w:val="20"/>
        </w:rPr>
        <w:t xml:space="preserve"> pts)</w:t>
      </w:r>
    </w:p>
    <w:p w14:paraId="0606B411" w14:textId="7E64347E" w:rsidR="004222D2" w:rsidRPr="004222D2" w:rsidRDefault="004222D2" w:rsidP="004222D2">
      <w:pPr>
        <w:rPr>
          <w:rFonts w:ascii="Comic Sans MS" w:hAnsi="Comic Sans MS" w:cs="Comic Sans MS"/>
          <w:color w:val="0033CC"/>
          <w:szCs w:val="20"/>
        </w:rPr>
      </w:pPr>
      <w:r w:rsidRPr="004222D2">
        <w:rPr>
          <w:rFonts w:ascii="Comic Sans MS" w:hAnsi="Comic Sans MS" w:cs="Comic Sans MS"/>
          <w:color w:val="0033CC"/>
          <w:szCs w:val="20"/>
        </w:rPr>
        <w:t xml:space="preserve">Données </w:t>
      </w:r>
    </w:p>
    <w:p w14:paraId="4A3695A4" w14:textId="337A625D"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rsidRPr="004222D2">
        <w:rPr>
          <w:rFonts w:ascii="Comic Sans MS" w:eastAsia="Times New Roman" w:hAnsi="Comic Sans MS" w:cs="Comic Sans MS"/>
          <w:color w:val="0033CC"/>
          <w:sz w:val="20"/>
          <w:szCs w:val="20"/>
        </w:rPr>
        <w:t>4 tampons groupés par 2 nommés « G1 » pour le premier groupe et « G2 » pour le second</w:t>
      </w:r>
    </w:p>
    <w:p w14:paraId="2B178786" w14:textId="77777777"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rsidRPr="004222D2">
        <w:rPr>
          <w:rFonts w:ascii="Comic Sans MS" w:eastAsia="Times New Roman" w:hAnsi="Comic Sans MS" w:cs="Comic Sans MS"/>
          <w:color w:val="0033CC"/>
          <w:sz w:val="20"/>
          <w:szCs w:val="20"/>
        </w:rPr>
        <w:t>Caractéristiques de G1 350 bars, 100l, 40/60 soit une constante de 35000</w:t>
      </w:r>
    </w:p>
    <w:p w14:paraId="40B6FC71" w14:textId="77777777"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rsidRPr="004222D2">
        <w:rPr>
          <w:rFonts w:ascii="Comic Sans MS" w:eastAsia="Times New Roman" w:hAnsi="Comic Sans MS" w:cs="Comic Sans MS"/>
          <w:color w:val="0033CC"/>
          <w:sz w:val="20"/>
          <w:szCs w:val="20"/>
        </w:rPr>
        <w:t>Caractéristiques de G2 350 bars, 100l, 40/60 soit une constante de 35000</w:t>
      </w:r>
    </w:p>
    <w:p w14:paraId="46FF4FF2" w14:textId="77777777"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rsidRPr="004222D2">
        <w:rPr>
          <w:rFonts w:ascii="Comic Sans MS" w:eastAsia="Times New Roman" w:hAnsi="Comic Sans MS" w:cs="Comic Sans MS"/>
          <w:color w:val="0033CC"/>
          <w:sz w:val="20"/>
          <w:szCs w:val="20"/>
        </w:rPr>
        <w:t>2 fois 5 blocs de 15 l d’air à 50 bars soit 20/80</w:t>
      </w:r>
    </w:p>
    <w:p w14:paraId="4BAAC909" w14:textId="77777777" w:rsidR="004222D2" w:rsidRPr="004222D2" w:rsidRDefault="004222D2" w:rsidP="004222D2">
      <w:pPr>
        <w:rPr>
          <w:rFonts w:ascii="Comic Sans MS" w:hAnsi="Comic Sans MS" w:cs="Comic Sans MS"/>
          <w:color w:val="0033CC"/>
          <w:szCs w:val="20"/>
        </w:rPr>
      </w:pPr>
      <w:r w:rsidRPr="004222D2">
        <w:rPr>
          <w:rFonts w:ascii="Comic Sans MS" w:hAnsi="Comic Sans MS" w:cs="Comic Sans MS"/>
          <w:color w:val="0033CC"/>
          <w:szCs w:val="20"/>
        </w:rPr>
        <w:t>Remarque : dans un bloc mettre une constante de 15 de 40/60 et une constante de 15 de 20/80 dans un 15 l vide (0 bars absolu) permet d’obtenir 2 bars en 30/70</w:t>
      </w:r>
    </w:p>
    <w:p w14:paraId="71EF3B1A" w14:textId="77777777"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rsidRPr="004222D2">
        <w:rPr>
          <w:rFonts w:ascii="Comic Sans MS" w:eastAsia="Times New Roman" w:hAnsi="Comic Sans MS" w:cs="Comic Sans MS"/>
          <w:color w:val="0033CC"/>
          <w:sz w:val="20"/>
          <w:szCs w:val="20"/>
        </w:rPr>
        <w:lastRenderedPageBreak/>
        <w:t>Conséquences : si le 15 l contient 50 bars d’air on rajoute 50 bars de 40/60 on obtient 100 bars en 30/70pour 200 bars il faut le double d’air et le double de 40/60</w:t>
      </w:r>
    </w:p>
    <w:p w14:paraId="01BB56AD" w14:textId="77777777"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rsidRPr="004222D2">
        <w:rPr>
          <w:rFonts w:ascii="Comic Sans MS" w:eastAsia="Times New Roman" w:hAnsi="Comic Sans MS" w:cs="Comic Sans MS"/>
          <w:color w:val="0033CC"/>
          <w:sz w:val="20"/>
          <w:szCs w:val="20"/>
        </w:rPr>
        <w:t>Constante nécessaire de 40/60 pour un 15l =100*15 = 1500</w:t>
      </w:r>
    </w:p>
    <w:p w14:paraId="0AF8D2A3" w14:textId="77777777"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rsidRPr="004222D2">
        <w:rPr>
          <w:rFonts w:ascii="Comic Sans MS" w:eastAsia="Times New Roman" w:hAnsi="Comic Sans MS" w:cs="Comic Sans MS"/>
          <w:color w:val="0033CC"/>
          <w:sz w:val="20"/>
          <w:szCs w:val="20"/>
        </w:rPr>
        <w:t>Pour 5 blocs la constante sera de 5*1500 soit 7500 que nous prélèverons dans G1 où il restera 35000-7500 soit une constante de 27500</w:t>
      </w:r>
    </w:p>
    <w:p w14:paraId="06B57C01" w14:textId="77777777"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rsidRPr="004222D2">
        <w:rPr>
          <w:rFonts w:ascii="Comic Sans MS" w:eastAsia="Times New Roman" w:hAnsi="Comic Sans MS" w:cs="Comic Sans MS"/>
          <w:color w:val="0033CC"/>
          <w:sz w:val="20"/>
          <w:szCs w:val="20"/>
        </w:rPr>
        <w:t xml:space="preserve">Pour les 5 suivants la constante dans G1 passera à 20 000 soit une pression de 200 bars </w:t>
      </w:r>
    </w:p>
    <w:p w14:paraId="7B62F317" w14:textId="77777777"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rsidRPr="004222D2">
        <w:rPr>
          <w:rFonts w:ascii="Comic Sans MS" w:eastAsia="Times New Roman" w:hAnsi="Comic Sans MS" w:cs="Comic Sans MS"/>
          <w:color w:val="0033CC"/>
          <w:sz w:val="20"/>
          <w:szCs w:val="20"/>
        </w:rPr>
        <w:t>G2 restera à 350 bars</w:t>
      </w:r>
    </w:p>
    <w:p w14:paraId="4800FD95" w14:textId="77777777" w:rsidR="004B7FC1" w:rsidRPr="001A303C" w:rsidRDefault="004B7FC1" w:rsidP="00294ADE">
      <w:pPr>
        <w:pStyle w:val="Paragraphedeliste"/>
        <w:spacing w:after="0"/>
        <w:ind w:left="0" w:right="-709"/>
        <w:rPr>
          <w:rFonts w:ascii="Comic Sans MS" w:hAnsi="Comic Sans MS" w:cs="Comic Sans MS"/>
          <w:color w:val="0033CC"/>
          <w:sz w:val="20"/>
          <w:szCs w:val="20"/>
        </w:rPr>
      </w:pPr>
    </w:p>
    <w:p w14:paraId="1118B12A" w14:textId="412A42C6" w:rsidR="0005225F" w:rsidRPr="001A303C" w:rsidRDefault="0005225F" w:rsidP="00294ADE">
      <w:pPr>
        <w:pStyle w:val="Paragraphedeliste"/>
        <w:spacing w:after="0"/>
        <w:ind w:left="0" w:right="-709"/>
        <w:rPr>
          <w:rFonts w:ascii="Comic Sans MS" w:hAnsi="Comic Sans MS"/>
          <w:sz w:val="20"/>
          <w:szCs w:val="20"/>
        </w:rPr>
      </w:pPr>
      <w:r w:rsidRPr="001A303C">
        <w:rPr>
          <w:rFonts w:ascii="Comic Sans MS" w:hAnsi="Comic Sans MS" w:cs="Comic Sans MS"/>
          <w:sz w:val="20"/>
          <w:szCs w:val="20"/>
        </w:rPr>
        <w:t xml:space="preserve">Pour la plongée du samedi après-midi, vous voulez compléter les 10 blocs de 15 litres avec du 40/60 en utilisant ce qui reste dans les tampons après votre premier gonflage. Vous complèterez en air si besoin. </w:t>
      </w:r>
      <w:r w:rsidRPr="001A303C">
        <w:rPr>
          <w:rFonts w:ascii="Comic Sans MS" w:hAnsi="Comic Sans MS"/>
          <w:sz w:val="20"/>
          <w:szCs w:val="20"/>
        </w:rPr>
        <w:t xml:space="preserve">Une fois branchés sur la rampe, à l’équilibre, vous  constatez que les bouteilles de 15litres sont à 75b en 30/70. </w:t>
      </w:r>
    </w:p>
    <w:p w14:paraId="6E7C4EC5" w14:textId="77777777" w:rsidR="00D819BC" w:rsidRPr="001A303C" w:rsidRDefault="00D819BC" w:rsidP="00294ADE">
      <w:pPr>
        <w:pStyle w:val="Paragraphedeliste"/>
        <w:spacing w:after="0"/>
        <w:ind w:left="0" w:right="-709"/>
        <w:rPr>
          <w:rFonts w:ascii="Comic Sans MS" w:hAnsi="Comic Sans MS"/>
          <w:sz w:val="20"/>
          <w:szCs w:val="20"/>
        </w:rPr>
      </w:pPr>
    </w:p>
    <w:p w14:paraId="44739731" w14:textId="4C2FF3CC" w:rsidR="0005225F" w:rsidRDefault="0005225F" w:rsidP="00BD36BA">
      <w:pPr>
        <w:pStyle w:val="Paragraphedeliste"/>
        <w:numPr>
          <w:ilvl w:val="0"/>
          <w:numId w:val="40"/>
        </w:numPr>
        <w:ind w:left="426" w:right="-709"/>
        <w:rPr>
          <w:rFonts w:ascii="Comic Sans MS" w:hAnsi="Comic Sans MS"/>
          <w:sz w:val="20"/>
          <w:szCs w:val="20"/>
        </w:rPr>
      </w:pPr>
      <w:r w:rsidRPr="001A303C">
        <w:rPr>
          <w:rFonts w:ascii="Comic Sans MS" w:hAnsi="Comic Sans MS"/>
          <w:sz w:val="20"/>
          <w:szCs w:val="20"/>
        </w:rPr>
        <w:t>Comment procédez- vous ?</w:t>
      </w:r>
      <w:r w:rsidR="005F08A7">
        <w:rPr>
          <w:rFonts w:ascii="Comic Sans MS" w:hAnsi="Comic Sans MS"/>
          <w:sz w:val="20"/>
          <w:szCs w:val="20"/>
        </w:rPr>
        <w:t xml:space="preserve"> (2 pts)</w:t>
      </w:r>
    </w:p>
    <w:p w14:paraId="75B038BB" w14:textId="77777777" w:rsidR="004222D2" w:rsidRPr="001A303C" w:rsidRDefault="004222D2" w:rsidP="004222D2">
      <w:pPr>
        <w:pStyle w:val="Paragraphedeliste"/>
        <w:ind w:left="426" w:right="-709"/>
        <w:rPr>
          <w:rFonts w:ascii="Comic Sans MS" w:hAnsi="Comic Sans MS"/>
          <w:sz w:val="20"/>
          <w:szCs w:val="20"/>
        </w:rPr>
      </w:pPr>
    </w:p>
    <w:p w14:paraId="191B791B" w14:textId="21B8BCA0"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t xml:space="preserve"> </w:t>
      </w:r>
      <w:r w:rsidRPr="004222D2">
        <w:rPr>
          <w:rFonts w:ascii="Comic Sans MS" w:eastAsia="Times New Roman" w:hAnsi="Comic Sans MS" w:cs="Comic Sans MS"/>
          <w:color w:val="0033CC"/>
          <w:sz w:val="20"/>
          <w:szCs w:val="20"/>
        </w:rPr>
        <w:t xml:space="preserve">en appliquant le même protocole il faudra ajouter de 62.5 bars de 40/60 (les 125 bars manquant moitié air moitié 40/60) </w:t>
      </w:r>
    </w:p>
    <w:p w14:paraId="4E01B93B" w14:textId="77777777"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rsidRPr="004222D2">
        <w:rPr>
          <w:rFonts w:ascii="Comic Sans MS" w:eastAsia="Times New Roman" w:hAnsi="Comic Sans MS" w:cs="Comic Sans MS"/>
          <w:color w:val="0033CC"/>
          <w:sz w:val="20"/>
          <w:szCs w:val="20"/>
        </w:rPr>
        <w:t>5 blocs G1 doit alors fournir une constante de 4687,5 il restera une constante totale 20000-4687,5 soit 15312.5 donc une pression de 153,125 dans G1</w:t>
      </w:r>
    </w:p>
    <w:p w14:paraId="332BEB50" w14:textId="77777777"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rsidRPr="004222D2">
        <w:rPr>
          <w:rFonts w:ascii="Comic Sans MS" w:eastAsia="Times New Roman" w:hAnsi="Comic Sans MS" w:cs="Comic Sans MS"/>
          <w:color w:val="0033CC"/>
          <w:sz w:val="20"/>
          <w:szCs w:val="20"/>
        </w:rPr>
        <w:t>5 blocs suivant on équilibre constante totale 20937.5 soit une pression générale de 119,64 il faudrait 137.5 dans les blocs avant l’ajout d’air soit une augmentation de 17,86 bars par prélèvement dans G2</w:t>
      </w:r>
    </w:p>
    <w:p w14:paraId="36EF2C63" w14:textId="77777777"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rsidRPr="004222D2">
        <w:rPr>
          <w:rFonts w:ascii="Comic Sans MS" w:eastAsia="Times New Roman" w:hAnsi="Comic Sans MS" w:cs="Comic Sans MS"/>
          <w:color w:val="0033CC"/>
          <w:sz w:val="20"/>
          <w:szCs w:val="20"/>
        </w:rPr>
        <w:t>Soit une constante de 1339,5</w:t>
      </w:r>
    </w:p>
    <w:p w14:paraId="1086A104" w14:textId="77777777" w:rsidR="004222D2" w:rsidRPr="004222D2" w:rsidRDefault="004222D2" w:rsidP="004222D2">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r w:rsidRPr="004222D2">
        <w:rPr>
          <w:rFonts w:ascii="Comic Sans MS" w:eastAsia="Times New Roman" w:hAnsi="Comic Sans MS" w:cs="Comic Sans MS"/>
          <w:color w:val="0033CC"/>
          <w:sz w:val="20"/>
          <w:szCs w:val="20"/>
        </w:rPr>
        <w:t>Il restera 35000 -1339,5 =33660,5 soit une pression de 336,605 bars</w:t>
      </w:r>
    </w:p>
    <w:p w14:paraId="6FF4A12A" w14:textId="77777777" w:rsidR="00DD23C3" w:rsidRPr="001A303C" w:rsidRDefault="00DD23C3" w:rsidP="00D819BC">
      <w:pPr>
        <w:pStyle w:val="Paragraphedeliste"/>
        <w:spacing w:after="0"/>
        <w:ind w:left="709" w:right="-709"/>
        <w:rPr>
          <w:rFonts w:ascii="Comic Sans MS" w:hAnsi="Comic Sans MS" w:cs="Comic Sans MS"/>
          <w:color w:val="0033CC"/>
          <w:sz w:val="20"/>
          <w:szCs w:val="20"/>
        </w:rPr>
      </w:pPr>
    </w:p>
    <w:p w14:paraId="05BC6B6C" w14:textId="3400876E" w:rsidR="0005225F" w:rsidRDefault="002F78D7" w:rsidP="00BD36BA">
      <w:pPr>
        <w:pStyle w:val="Paragraphedeliste"/>
        <w:numPr>
          <w:ilvl w:val="0"/>
          <w:numId w:val="40"/>
        </w:numPr>
        <w:spacing w:after="0"/>
        <w:ind w:left="426" w:right="-709"/>
        <w:rPr>
          <w:rFonts w:ascii="Comic Sans MS" w:hAnsi="Comic Sans MS" w:cs="Comic Sans MS"/>
          <w:sz w:val="20"/>
          <w:szCs w:val="20"/>
        </w:rPr>
      </w:pPr>
      <w:r w:rsidRPr="001A303C">
        <w:rPr>
          <w:rFonts w:ascii="Comic Sans MS" w:hAnsi="Comic Sans MS" w:cs="Comic Sans MS"/>
          <w:sz w:val="20"/>
          <w:szCs w:val="20"/>
        </w:rPr>
        <w:t>Quels seront les pourcentages finaux en oxygène et azo</w:t>
      </w:r>
      <w:r w:rsidR="00D819BC" w:rsidRPr="001A303C">
        <w:rPr>
          <w:rFonts w:ascii="Comic Sans MS" w:hAnsi="Comic Sans MS" w:cs="Comic Sans MS"/>
          <w:sz w:val="20"/>
          <w:szCs w:val="20"/>
        </w:rPr>
        <w:t xml:space="preserve">te du mélange que vous aurez </w:t>
      </w:r>
      <w:r w:rsidRPr="001A303C">
        <w:rPr>
          <w:rFonts w:ascii="Comic Sans MS" w:hAnsi="Comic Sans MS" w:cs="Comic Sans MS"/>
          <w:sz w:val="20"/>
          <w:szCs w:val="20"/>
        </w:rPr>
        <w:t>obtenu après le gonflage et un temps de repos.</w:t>
      </w:r>
      <w:r w:rsidRPr="001A303C" w:rsidDel="007C63D2">
        <w:rPr>
          <w:rFonts w:ascii="Comic Sans MS" w:hAnsi="Comic Sans MS" w:cs="Comic Sans MS"/>
          <w:sz w:val="20"/>
          <w:szCs w:val="20"/>
        </w:rPr>
        <w:t xml:space="preserve"> </w:t>
      </w:r>
      <w:r w:rsidR="005F08A7">
        <w:rPr>
          <w:rFonts w:ascii="Comic Sans MS" w:hAnsi="Comic Sans MS" w:cs="Comic Sans MS"/>
          <w:sz w:val="20"/>
          <w:szCs w:val="20"/>
        </w:rPr>
        <w:t>(1 pt)</w:t>
      </w:r>
    </w:p>
    <w:p w14:paraId="0F787DAF" w14:textId="77777777" w:rsidR="00173AAF" w:rsidRDefault="00173AAF" w:rsidP="00173AAF">
      <w:pPr>
        <w:ind w:right="-709"/>
        <w:rPr>
          <w:rFonts w:ascii="Comic Sans MS" w:hAnsi="Comic Sans MS" w:cs="Comic Sans MS"/>
          <w:szCs w:val="20"/>
        </w:rPr>
      </w:pPr>
    </w:p>
    <w:p w14:paraId="259BA6D3" w14:textId="77777777" w:rsidR="00173AAF" w:rsidRPr="00173AAF" w:rsidRDefault="00173AAF" w:rsidP="00173AAF">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proofErr w:type="gramStart"/>
      <w:r w:rsidRPr="00173AAF">
        <w:rPr>
          <w:rFonts w:ascii="Comic Sans MS" w:eastAsia="Times New Roman" w:hAnsi="Comic Sans MS" w:cs="Comic Sans MS"/>
          <w:color w:val="0033CC"/>
          <w:sz w:val="20"/>
          <w:szCs w:val="20"/>
        </w:rPr>
        <w:t>question</w:t>
      </w:r>
      <w:proofErr w:type="gramEnd"/>
      <w:r w:rsidRPr="00173AAF">
        <w:rPr>
          <w:rFonts w:ascii="Comic Sans MS" w:eastAsia="Times New Roman" w:hAnsi="Comic Sans MS" w:cs="Comic Sans MS"/>
          <w:color w:val="0033CC"/>
          <w:sz w:val="20"/>
          <w:szCs w:val="20"/>
        </w:rPr>
        <w:t xml:space="preserve"> sans objet impossible d'équilibrer la pression serait alors de 234 bars dans les blocs</w:t>
      </w:r>
    </w:p>
    <w:p w14:paraId="5F5BC2F8" w14:textId="77777777" w:rsidR="00173AAF" w:rsidRPr="00173AAF" w:rsidRDefault="00173AAF" w:rsidP="00173AAF">
      <w:pPr>
        <w:pStyle w:val="Paragraphedeliste"/>
        <w:numPr>
          <w:ilvl w:val="0"/>
          <w:numId w:val="41"/>
        </w:numPr>
        <w:suppressAutoHyphens w:val="0"/>
        <w:spacing w:line="259" w:lineRule="auto"/>
        <w:rPr>
          <w:rFonts w:ascii="Comic Sans MS" w:eastAsia="Times New Roman" w:hAnsi="Comic Sans MS" w:cs="Comic Sans MS"/>
          <w:color w:val="0033CC"/>
          <w:sz w:val="20"/>
          <w:szCs w:val="20"/>
        </w:rPr>
      </w:pPr>
      <w:proofErr w:type="gramStart"/>
      <w:r w:rsidRPr="00173AAF">
        <w:rPr>
          <w:rFonts w:ascii="Comic Sans MS" w:eastAsia="Times New Roman" w:hAnsi="Comic Sans MS" w:cs="Comic Sans MS"/>
          <w:color w:val="0033CC"/>
          <w:sz w:val="20"/>
          <w:szCs w:val="20"/>
        </w:rPr>
        <w:t>donc</w:t>
      </w:r>
      <w:proofErr w:type="gramEnd"/>
      <w:r w:rsidRPr="00173AAF">
        <w:rPr>
          <w:rFonts w:ascii="Comic Sans MS" w:eastAsia="Times New Roman" w:hAnsi="Comic Sans MS" w:cs="Comic Sans MS"/>
          <w:color w:val="0033CC"/>
          <w:sz w:val="20"/>
          <w:szCs w:val="20"/>
        </w:rPr>
        <w:t xml:space="preserve"> 30/70 pour les blocs</w:t>
      </w:r>
    </w:p>
    <w:p w14:paraId="68CA1BC8" w14:textId="0E80CBEE" w:rsidR="00173AAF" w:rsidRPr="00173AAF" w:rsidRDefault="00173AAF" w:rsidP="009C1D19">
      <w:pPr>
        <w:pStyle w:val="Paragraphedeliste"/>
        <w:numPr>
          <w:ilvl w:val="0"/>
          <w:numId w:val="41"/>
        </w:numPr>
        <w:suppressAutoHyphens w:val="0"/>
        <w:spacing w:line="259" w:lineRule="auto"/>
        <w:ind w:right="-709"/>
        <w:rPr>
          <w:rFonts w:ascii="Comic Sans MS" w:hAnsi="Comic Sans MS" w:cs="Comic Sans MS"/>
          <w:szCs w:val="20"/>
        </w:rPr>
      </w:pPr>
      <w:r w:rsidRPr="00173AAF">
        <w:rPr>
          <w:rFonts w:ascii="Comic Sans MS" w:eastAsia="Times New Roman" w:hAnsi="Comic Sans MS" w:cs="Comic Sans MS"/>
          <w:color w:val="0033CC"/>
          <w:sz w:val="20"/>
          <w:szCs w:val="20"/>
        </w:rPr>
        <w:t>40/60 pour les tampons</w:t>
      </w:r>
    </w:p>
    <w:p w14:paraId="3D1B47A6" w14:textId="77777777" w:rsidR="00173AAF" w:rsidRPr="00173AAF" w:rsidRDefault="00173AAF" w:rsidP="00173AAF">
      <w:pPr>
        <w:ind w:right="-709"/>
        <w:rPr>
          <w:rFonts w:ascii="Comic Sans MS" w:hAnsi="Comic Sans MS" w:cs="Comic Sans MS"/>
          <w:szCs w:val="20"/>
        </w:rPr>
      </w:pPr>
    </w:p>
    <w:p w14:paraId="7ADB94EE" w14:textId="35A33D0C" w:rsidR="00A96C34" w:rsidRPr="001A303C" w:rsidRDefault="00D35AC6" w:rsidP="00D35AC6">
      <w:pPr>
        <w:ind w:right="-709"/>
        <w:rPr>
          <w:rFonts w:ascii="Comic Sans MS" w:hAnsi="Comic Sans MS" w:cs="Comic Sans MS"/>
          <w:b/>
          <w:szCs w:val="20"/>
          <w:u w:val="single"/>
        </w:rPr>
      </w:pPr>
      <w:r w:rsidRPr="001A303C">
        <w:rPr>
          <w:rFonts w:ascii="Comic Sans MS" w:eastAsia="Calibri" w:hAnsi="Comic Sans MS" w:cs="Comic Sans MS"/>
          <w:b/>
          <w:color w:val="auto"/>
          <w:szCs w:val="20"/>
          <w:u w:val="single"/>
        </w:rPr>
        <w:t xml:space="preserve">QUESTION 4 : </w:t>
      </w:r>
      <w:r w:rsidR="00A96C34" w:rsidRPr="001A303C">
        <w:rPr>
          <w:rFonts w:ascii="Comic Sans MS" w:hAnsi="Comic Sans MS" w:cs="Comic Sans MS"/>
          <w:b/>
          <w:szCs w:val="20"/>
          <w:u w:val="single"/>
        </w:rPr>
        <w:t>Les montages en matériel (4pts) :</w:t>
      </w:r>
    </w:p>
    <w:p w14:paraId="2799B04E" w14:textId="77777777" w:rsidR="00E50F50" w:rsidRPr="001A303C" w:rsidRDefault="00E50F50" w:rsidP="00D35AC6">
      <w:pPr>
        <w:ind w:right="-709"/>
        <w:rPr>
          <w:rFonts w:ascii="Comic Sans MS" w:hAnsi="Comic Sans MS" w:cs="Comic Sans MS"/>
          <w:szCs w:val="20"/>
        </w:rPr>
      </w:pPr>
    </w:p>
    <w:p w14:paraId="16AD6F72" w14:textId="2612FCD1" w:rsidR="00AA013B" w:rsidRDefault="00A96C34" w:rsidP="00294ADE">
      <w:pPr>
        <w:ind w:right="-709"/>
        <w:rPr>
          <w:rFonts w:ascii="Comic Sans MS" w:hAnsi="Comic Sans MS" w:cs="Comic Sans MS"/>
          <w:szCs w:val="20"/>
        </w:rPr>
      </w:pPr>
      <w:r w:rsidRPr="001A303C">
        <w:rPr>
          <w:rFonts w:ascii="Comic Sans MS" w:hAnsi="Comic Sans MS" w:cs="Comic Sans MS"/>
          <w:szCs w:val="20"/>
        </w:rPr>
        <w:t>Pour chacune des propositions suivantes, expliquer si le montage proposé est judicieux, justifiez votre réponse.</w:t>
      </w:r>
    </w:p>
    <w:p w14:paraId="4A11A869" w14:textId="77777777" w:rsidR="00340AE6" w:rsidRPr="001A303C" w:rsidRDefault="00340AE6" w:rsidP="00294ADE">
      <w:pPr>
        <w:ind w:right="-709"/>
        <w:rPr>
          <w:rFonts w:ascii="Comic Sans MS" w:hAnsi="Comic Sans MS" w:cs="Comic Sans MS"/>
          <w:szCs w:val="20"/>
        </w:rPr>
      </w:pPr>
    </w:p>
    <w:p w14:paraId="5448A3CA" w14:textId="77777777" w:rsidR="00340AE6" w:rsidRDefault="00AA013B" w:rsidP="00294ADE">
      <w:pPr>
        <w:pStyle w:val="Paragraphedeliste"/>
        <w:numPr>
          <w:ilvl w:val="0"/>
          <w:numId w:val="35"/>
        </w:numPr>
        <w:ind w:left="426" w:right="-709"/>
        <w:rPr>
          <w:rFonts w:ascii="Comic Sans MS" w:hAnsi="Comic Sans MS" w:cs="Comic Sans MS"/>
          <w:sz w:val="20"/>
          <w:szCs w:val="20"/>
        </w:rPr>
      </w:pPr>
      <w:r w:rsidRPr="001A303C">
        <w:rPr>
          <w:rFonts w:ascii="Comic Sans MS" w:hAnsi="Comic Sans MS" w:cs="Comic Sans MS"/>
          <w:sz w:val="20"/>
          <w:szCs w:val="20"/>
        </w:rPr>
        <w:t>Un niveau 3 a fait l’acquisition d’une combinaison étanche. Ayant un premier étage, seul, non utilisé chez lui, il choisit de monter le direct system de son étanche sur ce premier étage</w:t>
      </w:r>
      <w:r w:rsidR="00AA3FB4" w:rsidRPr="001A303C">
        <w:rPr>
          <w:rFonts w:ascii="Comic Sans MS" w:hAnsi="Comic Sans MS" w:cs="Comic Sans MS"/>
          <w:sz w:val="20"/>
          <w:szCs w:val="20"/>
        </w:rPr>
        <w:t xml:space="preserve"> (2 pts)</w:t>
      </w:r>
    </w:p>
    <w:p w14:paraId="0AFDC96F" w14:textId="01C051E0" w:rsidR="008921F7" w:rsidRPr="00340AE6" w:rsidRDefault="00DE3B12" w:rsidP="00340AE6">
      <w:pPr>
        <w:pStyle w:val="Paragraphedeliste"/>
        <w:ind w:left="426" w:right="-709"/>
        <w:rPr>
          <w:rFonts w:ascii="Comic Sans MS" w:hAnsi="Comic Sans MS" w:cs="Comic Sans MS"/>
          <w:sz w:val="20"/>
          <w:szCs w:val="20"/>
        </w:rPr>
      </w:pPr>
      <w:r w:rsidRPr="00340AE6">
        <w:rPr>
          <w:rFonts w:ascii="Comic Sans MS" w:hAnsi="Comic Sans MS" w:cs="Comic Sans MS"/>
          <w:color w:val="0033CC"/>
          <w:szCs w:val="20"/>
        </w:rPr>
        <w:t>Ce montage n’est pas judicieux, le direct system est un mécanisme avec un clapet amont. Si pour une raison quelconque (clapet de premier étage défectueux par exemple),</w:t>
      </w:r>
      <w:r w:rsidR="004F46D1" w:rsidRPr="00340AE6">
        <w:rPr>
          <w:rFonts w:ascii="Comic Sans MS" w:hAnsi="Comic Sans MS" w:cs="Comic Sans MS"/>
          <w:color w:val="0033CC"/>
          <w:szCs w:val="20"/>
        </w:rPr>
        <w:t xml:space="preserve"> </w:t>
      </w:r>
      <w:r w:rsidRPr="00340AE6">
        <w:rPr>
          <w:rFonts w:ascii="Comic Sans MS" w:hAnsi="Comic Sans MS" w:cs="Comic Sans MS"/>
          <w:color w:val="0033CC"/>
          <w:szCs w:val="20"/>
        </w:rPr>
        <w:t>la pression intermédiaire augmente dans le flexible du direct system, l’air ne peut s’</w:t>
      </w:r>
      <w:r w:rsidR="004F46D1" w:rsidRPr="00340AE6">
        <w:rPr>
          <w:rFonts w:ascii="Comic Sans MS" w:hAnsi="Comic Sans MS" w:cs="Comic Sans MS"/>
          <w:color w:val="0033CC"/>
          <w:szCs w:val="20"/>
        </w:rPr>
        <w:t xml:space="preserve">échapper, il y a un risque d’éclatement du flexible. </w:t>
      </w:r>
    </w:p>
    <w:p w14:paraId="45256524" w14:textId="77777777" w:rsidR="004F46D1" w:rsidRPr="008E1898" w:rsidRDefault="004F46D1" w:rsidP="00294ADE">
      <w:pPr>
        <w:ind w:right="-709"/>
        <w:rPr>
          <w:rFonts w:ascii="Comic Sans MS" w:hAnsi="Comic Sans MS" w:cs="Comic Sans MS"/>
          <w:color w:val="0033CC"/>
          <w:szCs w:val="20"/>
        </w:rPr>
      </w:pPr>
      <w:r w:rsidRPr="008E1898">
        <w:rPr>
          <w:rFonts w:ascii="Comic Sans MS" w:hAnsi="Comic Sans MS" w:cs="Comic Sans MS"/>
          <w:color w:val="0033CC"/>
          <w:szCs w:val="20"/>
        </w:rPr>
        <w:t>Pour pallier ce problème, il y a la possibilité de monter une soupape de surpression sur le premier étage de détendeur.</w:t>
      </w:r>
    </w:p>
    <w:p w14:paraId="46A5EA4C" w14:textId="77777777" w:rsidR="000E0607" w:rsidRPr="008E1898" w:rsidRDefault="000E0607" w:rsidP="00294ADE">
      <w:pPr>
        <w:ind w:right="-709"/>
        <w:rPr>
          <w:rFonts w:ascii="Comic Sans MS" w:hAnsi="Comic Sans MS" w:cs="Comic Sans MS"/>
          <w:szCs w:val="20"/>
        </w:rPr>
      </w:pPr>
    </w:p>
    <w:p w14:paraId="00C3B004" w14:textId="3BBFBFFF" w:rsidR="00E50F50" w:rsidRPr="00173AAF" w:rsidRDefault="00AA013B" w:rsidP="00BD36BA">
      <w:pPr>
        <w:pStyle w:val="Paragraphedeliste"/>
        <w:numPr>
          <w:ilvl w:val="0"/>
          <w:numId w:val="35"/>
        </w:numPr>
        <w:ind w:left="426" w:right="-709" w:hanging="66"/>
        <w:rPr>
          <w:rFonts w:ascii="Comic Sans MS" w:hAnsi="Comic Sans MS"/>
          <w:sz w:val="20"/>
          <w:szCs w:val="20"/>
        </w:rPr>
      </w:pPr>
      <w:r w:rsidRPr="008E1898">
        <w:rPr>
          <w:rFonts w:ascii="Comic Sans MS" w:hAnsi="Comic Sans MS" w:cs="Comic Sans MS"/>
          <w:sz w:val="20"/>
          <w:szCs w:val="20"/>
        </w:rPr>
        <w:t>Dans le cadre d’une plongée en carrière en février, un plongeur est doté d’un détendeur sur lequel il a branché : ses deux seconds embouts, son manomètre, son direct system de gilet et d’étanche.</w:t>
      </w:r>
      <w:r w:rsidR="00AA3FB4" w:rsidRPr="008E1898">
        <w:rPr>
          <w:rFonts w:ascii="Comic Sans MS" w:hAnsi="Comic Sans MS" w:cs="Comic Sans MS"/>
          <w:sz w:val="20"/>
          <w:szCs w:val="20"/>
        </w:rPr>
        <w:t xml:space="preserve"> (2 pts)</w:t>
      </w:r>
    </w:p>
    <w:p w14:paraId="7E1C246D" w14:textId="77777777" w:rsidR="00173AAF" w:rsidRPr="008E1898" w:rsidRDefault="00173AAF" w:rsidP="00173AAF">
      <w:pPr>
        <w:pStyle w:val="Paragraphedeliste"/>
        <w:ind w:left="426" w:right="-709"/>
        <w:rPr>
          <w:rFonts w:ascii="Comic Sans MS" w:hAnsi="Comic Sans MS"/>
          <w:sz w:val="20"/>
          <w:szCs w:val="20"/>
        </w:rPr>
      </w:pPr>
      <w:bookmarkStart w:id="0" w:name="_GoBack"/>
      <w:bookmarkEnd w:id="0"/>
    </w:p>
    <w:p w14:paraId="18F26597" w14:textId="22769A2B" w:rsidR="002500BD" w:rsidRPr="008E1898" w:rsidRDefault="000D1245" w:rsidP="00BD36BA">
      <w:pPr>
        <w:pStyle w:val="Paragraphedeliste"/>
        <w:numPr>
          <w:ilvl w:val="0"/>
          <w:numId w:val="37"/>
        </w:numPr>
        <w:spacing w:after="0"/>
        <w:ind w:left="426" w:right="-709" w:hanging="153"/>
        <w:rPr>
          <w:rFonts w:ascii="Comic Sans MS" w:hAnsi="Comic Sans MS" w:cs="Comic Sans MS"/>
          <w:color w:val="0033CC"/>
          <w:sz w:val="20"/>
          <w:szCs w:val="20"/>
        </w:rPr>
      </w:pPr>
      <w:r w:rsidRPr="008E1898">
        <w:rPr>
          <w:rFonts w:ascii="Comic Sans MS" w:hAnsi="Comic Sans MS" w:cs="Comic Sans MS"/>
          <w:color w:val="0033CC"/>
          <w:sz w:val="20"/>
          <w:szCs w:val="20"/>
        </w:rPr>
        <w:t>Ce montage n’est pas judicieux, quand le gaz sous haute pression se détend la température chute, si cette baisse brutale de température n’est pas compensé</w:t>
      </w:r>
      <w:r w:rsidR="00AA3FB4" w:rsidRPr="008E1898">
        <w:rPr>
          <w:rFonts w:ascii="Comic Sans MS" w:hAnsi="Comic Sans MS" w:cs="Comic Sans MS"/>
          <w:color w:val="0033CC"/>
          <w:sz w:val="20"/>
          <w:szCs w:val="20"/>
        </w:rPr>
        <w:t>e</w:t>
      </w:r>
      <w:r w:rsidRPr="008E1898">
        <w:rPr>
          <w:rFonts w:ascii="Comic Sans MS" w:hAnsi="Comic Sans MS" w:cs="Comic Sans MS"/>
          <w:color w:val="0033CC"/>
          <w:sz w:val="20"/>
          <w:szCs w:val="20"/>
        </w:rPr>
        <w:t xml:space="preserve"> par le milieu ambiant, </w:t>
      </w:r>
      <w:r w:rsidR="005D753C" w:rsidRPr="008E1898">
        <w:rPr>
          <w:rFonts w:ascii="Comic Sans MS" w:hAnsi="Comic Sans MS" w:cs="Comic Sans MS"/>
          <w:color w:val="0033CC"/>
          <w:sz w:val="20"/>
          <w:szCs w:val="20"/>
        </w:rPr>
        <w:t>des cristaux de glace se forment et bloquent le mécanisme du détendeur. Plus le débit est important, plus le risque de givrage est élevé. Si on inspire, gonfle le gilet et/ou l’étanche en même temps par exemple.</w:t>
      </w:r>
    </w:p>
    <w:p w14:paraId="263003FC" w14:textId="0CD35A14" w:rsidR="005D753C" w:rsidRPr="001A303C" w:rsidRDefault="005D753C" w:rsidP="00BD36BA">
      <w:pPr>
        <w:pStyle w:val="Paragraphedeliste"/>
        <w:numPr>
          <w:ilvl w:val="0"/>
          <w:numId w:val="37"/>
        </w:numPr>
        <w:spacing w:after="0"/>
        <w:ind w:left="426" w:right="-709" w:hanging="153"/>
        <w:rPr>
          <w:rFonts w:ascii="Comic Sans MS" w:hAnsi="Comic Sans MS" w:cs="Comic Sans MS"/>
          <w:color w:val="0033CC"/>
          <w:sz w:val="20"/>
          <w:szCs w:val="20"/>
        </w:rPr>
      </w:pPr>
      <w:r w:rsidRPr="008E1898">
        <w:rPr>
          <w:rFonts w:ascii="Comic Sans MS" w:hAnsi="Comic Sans MS" w:cs="Comic Sans MS"/>
          <w:color w:val="0033CC"/>
          <w:sz w:val="20"/>
          <w:szCs w:val="20"/>
        </w:rPr>
        <w:t>La configuration idéale est donc d’avoir deux premiers étages</w:t>
      </w:r>
      <w:r w:rsidR="00AD69F4" w:rsidRPr="008E1898">
        <w:rPr>
          <w:rFonts w:ascii="Comic Sans MS" w:hAnsi="Comic Sans MS" w:cs="Comic Sans MS"/>
          <w:color w:val="0033CC"/>
          <w:sz w:val="20"/>
          <w:szCs w:val="20"/>
        </w:rPr>
        <w:t>. S</w:t>
      </w:r>
      <w:r w:rsidRPr="008E1898">
        <w:rPr>
          <w:rFonts w:ascii="Comic Sans MS" w:hAnsi="Comic Sans MS" w:cs="Comic Sans MS"/>
          <w:color w:val="0033CC"/>
          <w:sz w:val="20"/>
          <w:szCs w:val="20"/>
        </w:rPr>
        <w:t xml:space="preserve">ur </w:t>
      </w:r>
      <w:r w:rsidR="00AD69F4" w:rsidRPr="008E1898">
        <w:rPr>
          <w:rFonts w:ascii="Comic Sans MS" w:hAnsi="Comic Sans MS" w:cs="Comic Sans MS"/>
          <w:color w:val="0033CC"/>
          <w:sz w:val="20"/>
          <w:szCs w:val="20"/>
        </w:rPr>
        <w:t xml:space="preserve">l’un d’entre </w:t>
      </w:r>
      <w:r w:rsidRPr="008E1898">
        <w:rPr>
          <w:rFonts w:ascii="Comic Sans MS" w:hAnsi="Comic Sans MS" w:cs="Comic Sans MS"/>
          <w:color w:val="0033CC"/>
          <w:sz w:val="20"/>
          <w:szCs w:val="20"/>
        </w:rPr>
        <w:t>eux on branche le détendeur principal, le manomètre et le direct system de l’étanche</w:t>
      </w:r>
      <w:r w:rsidRPr="001A303C">
        <w:rPr>
          <w:rFonts w:ascii="Comic Sans MS" w:hAnsi="Comic Sans MS" w:cs="Comic Sans MS"/>
          <w:color w:val="0033CC"/>
          <w:sz w:val="20"/>
          <w:szCs w:val="20"/>
        </w:rPr>
        <w:t>, sur l’autre l’</w:t>
      </w:r>
      <w:proofErr w:type="spellStart"/>
      <w:r w:rsidRPr="001A303C">
        <w:rPr>
          <w:rFonts w:ascii="Comic Sans MS" w:hAnsi="Comic Sans MS" w:cs="Comic Sans MS"/>
          <w:color w:val="0033CC"/>
          <w:sz w:val="20"/>
          <w:szCs w:val="20"/>
        </w:rPr>
        <w:t>octopus</w:t>
      </w:r>
      <w:proofErr w:type="spellEnd"/>
      <w:r w:rsidRPr="001A303C">
        <w:rPr>
          <w:rFonts w:ascii="Comic Sans MS" w:hAnsi="Comic Sans MS" w:cs="Comic Sans MS"/>
          <w:color w:val="0033CC"/>
          <w:sz w:val="20"/>
          <w:szCs w:val="20"/>
        </w:rPr>
        <w:t xml:space="preserve"> et le direct system du gilet. </w:t>
      </w:r>
    </w:p>
    <w:sectPr w:rsidR="005D753C" w:rsidRPr="001A303C" w:rsidSect="0072190B">
      <w:headerReference w:type="even" r:id="rId8"/>
      <w:headerReference w:type="default" r:id="rId9"/>
      <w:footerReference w:type="even" r:id="rId10"/>
      <w:footerReference w:type="default" r:id="rId11"/>
      <w:headerReference w:type="first" r:id="rId12"/>
      <w:footerReference w:type="first" r:id="rId13"/>
      <w:pgSz w:w="11906" w:h="16838"/>
      <w:pgMar w:top="1417" w:right="991" w:bottom="1276" w:left="1417" w:header="567" w:footer="85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20E61" w14:textId="77777777" w:rsidR="00531AAE" w:rsidRDefault="00531AAE">
      <w:r>
        <w:separator/>
      </w:r>
    </w:p>
  </w:endnote>
  <w:endnote w:type="continuationSeparator" w:id="0">
    <w:p w14:paraId="2C3B4973" w14:textId="77777777" w:rsidR="00531AAE" w:rsidRDefault="00531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Cambria"/>
    <w:panose1 w:val="020B0704020202020204"/>
    <w:charset w:val="00"/>
    <w:family w:val="swiss"/>
    <w:pitch w:val="default"/>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T E 1 B 4 A 640t 00">
    <w:altName w:val="Cambria"/>
    <w:charset w:val="00"/>
    <w:family w:val="swiss"/>
    <w:pitch w:val="default"/>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ejaVu Sans">
    <w:charset w:val="00"/>
    <w:family w:val="swiss"/>
    <w:pitch w:val="variable"/>
    <w:sig w:usb0="E7002EFF" w:usb1="D200FDFF" w:usb2="0A246029" w:usb3="00000000" w:csb0="000001FF"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0505D" w14:textId="77777777" w:rsidR="0072190B" w:rsidRDefault="0072190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C0F9B" w14:textId="312B2CD2" w:rsidR="00BD36BA" w:rsidRDefault="00BD36BA">
    <w:pPr>
      <w:pStyle w:val="Pieddepage"/>
    </w:pPr>
    <w:r>
      <w:rPr>
        <w:noProof/>
      </w:rPr>
      <mc:AlternateContent>
        <mc:Choice Requires="wps">
          <w:drawing>
            <wp:anchor distT="0" distB="0" distL="0" distR="0" simplePos="0" relativeHeight="251657728" behindDoc="0" locked="0" layoutInCell="1" allowOverlap="1" wp14:anchorId="263E4E54" wp14:editId="45E9B0A9">
              <wp:simplePos x="0" y="0"/>
              <wp:positionH relativeFrom="margin">
                <wp:align>center</wp:align>
              </wp:positionH>
              <wp:positionV relativeFrom="paragraph">
                <wp:posOffset>635</wp:posOffset>
              </wp:positionV>
              <wp:extent cx="56515" cy="116205"/>
              <wp:effectExtent l="0" t="0" r="0" b="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15" cy="1162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4FB113" w14:textId="3D74BB4D" w:rsidR="00BD36BA" w:rsidRDefault="00BD36BA">
                          <w:pPr>
                            <w:pStyle w:val="Pieddepage"/>
                          </w:pPr>
                          <w:r>
                            <w:rPr>
                              <w:rStyle w:val="Numrodepage"/>
                            </w:rPr>
                            <w:fldChar w:fldCharType="begin"/>
                          </w:r>
                          <w:r>
                            <w:rPr>
                              <w:rStyle w:val="Numrodepage"/>
                            </w:rPr>
                            <w:instrText xml:space="preserve"> PAGE </w:instrText>
                          </w:r>
                          <w:r>
                            <w:rPr>
                              <w:rStyle w:val="Numrodepage"/>
                            </w:rPr>
                            <w:fldChar w:fldCharType="separate"/>
                          </w:r>
                          <w:r w:rsidR="00173AAF">
                            <w:rPr>
                              <w:rStyle w:val="Numrodepage"/>
                              <w:noProof/>
                            </w:rPr>
                            <w:t>6</w:t>
                          </w:r>
                          <w:r>
                            <w:rPr>
                              <w:rStyle w:val="Numrodepage"/>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3E4E54" id="_x0000_t202" coordsize="21600,21600" o:spt="202" path="m,l,21600r21600,l21600,xe">
              <v:stroke joinstyle="miter"/>
              <v:path gradientshapeok="t" o:connecttype="rect"/>
            </v:shapetype>
            <v:shape id="Text Box 1" o:spid="_x0000_s1026" type="#_x0000_t202" style="position:absolute;margin-left:0;margin-top:.05pt;width:4.45pt;height:9.1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" stroked="f">
              <v:fill opacity="0"/>
              <v:textbox inset="0,0,0,0">
                <w:txbxContent>
                  <w:p w14:paraId="3F4FB113" w14:textId="3D74BB4D" w:rsidR="00BD36BA" w:rsidRDefault="00BD36BA">
                    <w:pPr>
                      <w:pStyle w:val="Pieddepage"/>
                    </w:pPr>
                    <w:r>
                      <w:rPr>
                        <w:rStyle w:val="Numrodepage"/>
                      </w:rPr>
                      <w:fldChar w:fldCharType="begin"/>
                    </w:r>
                    <w:r>
                      <w:rPr>
                        <w:rStyle w:val="Numrodepage"/>
                      </w:rPr>
                      <w:instrText xml:space="preserve"> PAGE </w:instrText>
                    </w:r>
                    <w:r>
                      <w:rPr>
                        <w:rStyle w:val="Numrodepage"/>
                      </w:rPr>
                      <w:fldChar w:fldCharType="separate"/>
                    </w:r>
                    <w:r w:rsidR="00173AAF">
                      <w:rPr>
                        <w:rStyle w:val="Numrodepage"/>
                        <w:noProof/>
                      </w:rPr>
                      <w:t>6</w:t>
                    </w:r>
                    <w:r>
                      <w:rPr>
                        <w:rStyle w:val="Numrodepage"/>
                      </w:rPr>
                      <w:fldChar w:fldCharType="end"/>
                    </w:r>
                  </w:p>
                </w:txbxContent>
              </v:textbox>
              <w10:wrap type="square" side="largest"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D88B4" w14:textId="77777777" w:rsidR="0072190B" w:rsidRDefault="0072190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B70F5D" w14:textId="77777777" w:rsidR="00531AAE" w:rsidRDefault="00531AAE">
      <w:r>
        <w:separator/>
      </w:r>
    </w:p>
  </w:footnote>
  <w:footnote w:type="continuationSeparator" w:id="0">
    <w:p w14:paraId="04B75579" w14:textId="77777777" w:rsidR="00531AAE" w:rsidRDefault="00531A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2A63B" w14:textId="77777777" w:rsidR="0072190B" w:rsidRDefault="0072190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4739"/>
      <w:gridCol w:w="4549"/>
    </w:tblGrid>
    <w:tr w:rsidR="00BD36BA" w14:paraId="2F7951CA" w14:textId="77777777">
      <w:tc>
        <w:tcPr>
          <w:tcW w:w="4739" w:type="dxa"/>
          <w:shd w:val="clear" w:color="auto" w:fill="auto"/>
        </w:tcPr>
        <w:p w14:paraId="3B8B118A" w14:textId="3C0C8485" w:rsidR="00BD36BA" w:rsidRDefault="0072190B" w:rsidP="008608C6">
          <w:pPr>
            <w:pStyle w:val="En-tte"/>
            <w:ind w:left="567"/>
            <w:rPr>
              <w:rFonts w:ascii="Comic Sans MS" w:hAnsi="Comic Sans MS" w:cs="Comic Sans MS"/>
              <w:b/>
              <w:sz w:val="28"/>
              <w:szCs w:val="28"/>
            </w:rPr>
          </w:pPr>
          <w:r>
            <w:rPr>
              <w:rFonts w:ascii="Comic Sans MS" w:hAnsi="Comic Sans MS" w:cs="Comic Sans MS"/>
              <w:b/>
              <w:noProof/>
              <w:sz w:val="28"/>
              <w:szCs w:val="28"/>
            </w:rPr>
            <w:drawing>
              <wp:inline distT="0" distB="0" distL="0" distR="0" wp14:anchorId="331E7BC8" wp14:editId="4B5969E7">
                <wp:extent cx="823912" cy="823912"/>
                <wp:effectExtent l="0" t="0" r="0" b="0"/>
                <wp:docPr id="3" name="Image 3" descr="C:\Users\PHMARTINOD\Logo Ffessm\sans-tit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HMARTINOD\Logo Ffessm\sans-titr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912" cy="823912"/>
                        </a:xfrm>
                        <a:prstGeom prst="rect">
                          <a:avLst/>
                        </a:prstGeom>
                        <a:noFill/>
                        <a:ln>
                          <a:noFill/>
                        </a:ln>
                      </pic:spPr>
                    </pic:pic>
                  </a:graphicData>
                </a:graphic>
              </wp:inline>
            </w:drawing>
          </w:r>
        </w:p>
      </w:tc>
      <w:tc>
        <w:tcPr>
          <w:tcW w:w="4549" w:type="dxa"/>
          <w:shd w:val="clear" w:color="auto" w:fill="auto"/>
        </w:tcPr>
        <w:p w14:paraId="612CBCEA" w14:textId="77777777" w:rsidR="00BD36BA" w:rsidRDefault="00BD36BA">
          <w:pPr>
            <w:pStyle w:val="En-tte"/>
            <w:jc w:val="center"/>
            <w:rPr>
              <w:rFonts w:ascii="Comic Sans MS" w:hAnsi="Comic Sans MS" w:cs="Comic Sans MS"/>
              <w:b/>
              <w:sz w:val="28"/>
              <w:szCs w:val="28"/>
            </w:rPr>
          </w:pPr>
          <w:r>
            <w:rPr>
              <w:rFonts w:ascii="Comic Sans MS" w:hAnsi="Comic Sans MS" w:cs="Comic Sans MS"/>
              <w:b/>
              <w:sz w:val="28"/>
              <w:szCs w:val="28"/>
            </w:rPr>
            <w:t>Monitorat fédéral 2</w:t>
          </w:r>
          <w:r>
            <w:rPr>
              <w:rFonts w:ascii="Comic Sans MS" w:hAnsi="Comic Sans MS" w:cs="Comic Sans MS"/>
              <w:b/>
              <w:sz w:val="28"/>
              <w:szCs w:val="28"/>
              <w:vertAlign w:val="superscript"/>
            </w:rPr>
            <w:t>eme</w:t>
          </w:r>
          <w:r>
            <w:rPr>
              <w:rFonts w:ascii="Comic Sans MS" w:hAnsi="Comic Sans MS" w:cs="Comic Sans MS"/>
              <w:b/>
              <w:sz w:val="28"/>
              <w:szCs w:val="28"/>
            </w:rPr>
            <w:t xml:space="preserve"> degré</w:t>
          </w:r>
        </w:p>
        <w:p w14:paraId="0C58386C" w14:textId="2454B950" w:rsidR="00BD36BA" w:rsidRDefault="0072190B" w:rsidP="0072190B">
          <w:pPr>
            <w:pStyle w:val="En-tte"/>
            <w:jc w:val="center"/>
          </w:pPr>
          <w:r>
            <w:rPr>
              <w:rFonts w:ascii="Comic Sans MS" w:hAnsi="Comic Sans MS" w:cs="Comic Sans MS"/>
              <w:b/>
              <w:sz w:val="28"/>
              <w:szCs w:val="28"/>
            </w:rPr>
            <w:t xml:space="preserve">Hendaye </w:t>
          </w:r>
          <w:r w:rsidR="00BD36BA">
            <w:rPr>
              <w:rFonts w:ascii="Comic Sans MS" w:hAnsi="Comic Sans MS" w:cs="Comic Sans MS"/>
              <w:b/>
              <w:sz w:val="28"/>
              <w:szCs w:val="28"/>
            </w:rPr>
            <w:t xml:space="preserve">– </w:t>
          </w:r>
          <w:r>
            <w:rPr>
              <w:rFonts w:ascii="Comic Sans MS" w:hAnsi="Comic Sans MS" w:cs="Comic Sans MS"/>
              <w:b/>
              <w:sz w:val="28"/>
              <w:szCs w:val="28"/>
            </w:rPr>
            <w:t>Juillet 2018</w:t>
          </w:r>
        </w:p>
      </w:tc>
    </w:tr>
  </w:tbl>
  <w:p w14:paraId="5C4381F5" w14:textId="77777777" w:rsidR="00BD36BA" w:rsidRDefault="00BD36B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C9885" w14:textId="77777777" w:rsidR="0072190B" w:rsidRDefault="0072190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pStyle w:val="Titre1"/>
      <w:lvlText w:val="%1"/>
      <w:lvlJc w:val="left"/>
      <w:pPr>
        <w:tabs>
          <w:tab w:val="num" w:pos="0"/>
        </w:tabs>
        <w:ind w:left="502" w:hanging="360"/>
      </w:pPr>
      <w:rPr>
        <w:rFonts w:ascii="Arial" w:hAnsi="Arial" w:cs="Arial"/>
        <w:b w:val="0"/>
        <w:bCs w:val="0"/>
        <w:i w:val="0"/>
        <w:iCs w:val="0"/>
        <w:caps w:val="0"/>
        <w:smallCaps w:val="0"/>
        <w:strike w:val="0"/>
        <w:dstrike w:val="0"/>
        <w:vanish w:val="0"/>
        <w:color w:val="000000"/>
        <w:spacing w:val="0"/>
        <w:w w:val="100"/>
        <w:kern w:val="1"/>
        <w:position w:val="0"/>
        <w:sz w:val="24"/>
        <w:szCs w:val="0"/>
        <w:u w:val="none"/>
        <w:vertAlign w:val="baseline"/>
        <w:em w:val="none"/>
      </w:rPr>
    </w:lvl>
    <w:lvl w:ilvl="1">
      <w:start w:val="1"/>
      <w:numFmt w:val="decimal"/>
      <w:pStyle w:val="Titre2"/>
      <w:lvlText w:val="%1.%2"/>
      <w:lvlJc w:val="left"/>
      <w:pPr>
        <w:tabs>
          <w:tab w:val="num" w:pos="993"/>
        </w:tabs>
        <w:ind w:left="993" w:hanging="851"/>
      </w:pPr>
      <w:rPr>
        <w:rFonts w:ascii="Arial" w:hAnsi="Arial" w:cs="Arial"/>
        <w:b w:val="0"/>
        <w:bCs w:val="0"/>
        <w:i w:val="0"/>
        <w:iCs w:val="0"/>
        <w:caps w:val="0"/>
        <w:smallCaps w:val="0"/>
        <w:strike w:val="0"/>
        <w:dstrike w:val="0"/>
        <w:vanish w:val="0"/>
        <w:color w:val="000000"/>
        <w:spacing w:val="0"/>
        <w:w w:val="100"/>
        <w:kern w:val="1"/>
        <w:position w:val="0"/>
        <w:sz w:val="24"/>
        <w:szCs w:val="0"/>
        <w:u w:val="none"/>
        <w:vertAlign w:val="baseline"/>
        <w:em w:val="none"/>
      </w:rPr>
    </w:lvl>
    <w:lvl w:ilvl="2">
      <w:start w:val="1"/>
      <w:numFmt w:val="decimal"/>
      <w:pStyle w:val="Titre3"/>
      <w:lvlText w:val="%1.%2.%3"/>
      <w:lvlJc w:val="left"/>
      <w:pPr>
        <w:tabs>
          <w:tab w:val="num" w:pos="851"/>
        </w:tabs>
        <w:ind w:left="851" w:hanging="851"/>
      </w:pPr>
      <w:rPr>
        <w:rFonts w:ascii="Arial" w:hAnsi="Arial" w:cs="Arial"/>
        <w:b w:val="0"/>
        <w:bCs w:val="0"/>
        <w:i w:val="0"/>
        <w:iCs w:val="0"/>
        <w:caps w:val="0"/>
        <w:smallCaps w:val="0"/>
        <w:strike w:val="0"/>
        <w:dstrike w:val="0"/>
        <w:vanish w:val="0"/>
        <w:color w:val="000000"/>
        <w:spacing w:val="0"/>
        <w:w w:val="100"/>
        <w:kern w:val="1"/>
        <w:position w:val="0"/>
        <w:sz w:val="24"/>
        <w:szCs w:val="0"/>
        <w:u w:val="none"/>
        <w:vertAlign w:val="baseline"/>
        <w:em w:val="none"/>
      </w:rPr>
    </w:lvl>
    <w:lvl w:ilvl="3">
      <w:start w:val="1"/>
      <w:numFmt w:val="decimal"/>
      <w:pStyle w:val="Titre4"/>
      <w:lvlText w:val="%1.%2.%3.%4"/>
      <w:lvlJc w:val="left"/>
      <w:pPr>
        <w:tabs>
          <w:tab w:val="num" w:pos="851"/>
        </w:tabs>
        <w:ind w:left="851" w:hanging="851"/>
      </w:pPr>
      <w:rPr>
        <w:rFonts w:ascii="Arial" w:hAnsi="Arial" w:cs="Arial"/>
        <w:b w:val="0"/>
        <w:i w:val="0"/>
        <w:color w:val="000000"/>
        <w:sz w:val="20"/>
        <w:szCs w:val="20"/>
      </w:rPr>
    </w:lvl>
    <w:lvl w:ilvl="4">
      <w:start w:val="1"/>
      <w:numFmt w:val="decimal"/>
      <w:pStyle w:val="Titre5"/>
      <w:lvlText w:val="%1.%2.%3.%4.%5"/>
      <w:lvlJc w:val="left"/>
      <w:pPr>
        <w:tabs>
          <w:tab w:val="num" w:pos="0"/>
        </w:tabs>
        <w:ind w:left="0" w:firstLine="0"/>
      </w:pPr>
    </w:lvl>
    <w:lvl w:ilvl="5">
      <w:start w:val="1"/>
      <w:numFmt w:val="decimal"/>
      <w:pStyle w:val="Titre6"/>
      <w:lvlText w:val="%1.%2.%3.%4.%5.%6"/>
      <w:lvlJc w:val="left"/>
      <w:pPr>
        <w:tabs>
          <w:tab w:val="num" w:pos="0"/>
        </w:tabs>
        <w:ind w:left="0" w:firstLine="0"/>
      </w:pPr>
    </w:lvl>
    <w:lvl w:ilvl="6">
      <w:start w:val="1"/>
      <w:numFmt w:val="decimal"/>
      <w:pStyle w:val="Titre7"/>
      <w:lvlText w:val="%1.%2.%3.%4.%5.%6.%7"/>
      <w:lvlJc w:val="left"/>
      <w:pPr>
        <w:tabs>
          <w:tab w:val="num" w:pos="0"/>
        </w:tabs>
        <w:ind w:left="0" w:firstLine="0"/>
      </w:pPr>
    </w:lvl>
    <w:lvl w:ilvl="7">
      <w:start w:val="1"/>
      <w:numFmt w:val="decimal"/>
      <w:pStyle w:val="Titre8"/>
      <w:lvlText w:val="%1.%2.%3.%4.%5.%6.%7.%8"/>
      <w:lvlJc w:val="left"/>
      <w:pPr>
        <w:tabs>
          <w:tab w:val="num" w:pos="0"/>
        </w:tabs>
        <w:ind w:left="0" w:firstLine="0"/>
      </w:pPr>
    </w:lvl>
    <w:lvl w:ilvl="8">
      <w:start w:val="1"/>
      <w:numFmt w:val="decimal"/>
      <w:pStyle w:val="Titre9"/>
      <w:lvlText w:val="%1.%2.%3.%4.%5.%6.%7.%8.%9"/>
      <w:lvlJc w:val="left"/>
      <w:pPr>
        <w:tabs>
          <w:tab w:val="num" w:pos="0"/>
        </w:tabs>
        <w:ind w:left="0" w:firstLine="0"/>
      </w:pPr>
    </w:lvl>
  </w:abstractNum>
  <w:abstractNum w:abstractNumId="1" w15:restartNumberingAfterBreak="0">
    <w:nsid w:val="00000003"/>
    <w:multiLevelType w:val="multilevel"/>
    <w:tmpl w:val="00000003"/>
    <w:name w:val="WW8Num4"/>
    <w:lvl w:ilvl="0">
      <w:start w:val="1"/>
      <w:numFmt w:val="bullet"/>
      <w:pStyle w:val="TIRET1"/>
      <w:lvlText w:val="-"/>
      <w:lvlJc w:val="left"/>
      <w:pPr>
        <w:tabs>
          <w:tab w:val="num" w:pos="720"/>
        </w:tabs>
        <w:ind w:left="720" w:hanging="360"/>
      </w:pPr>
      <w:rPr>
        <w:rFonts w:ascii="Arial" w:hAnsi="Arial" w:cs="Aria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04"/>
    <w:multiLevelType w:val="multilevel"/>
    <w:tmpl w:val="00000004"/>
    <w:name w:val="WW8Num6"/>
    <w:lvl w:ilvl="0">
      <w:start w:val="1"/>
      <w:numFmt w:val="bullet"/>
      <w:pStyle w:val="PUCE2"/>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05"/>
    <w:multiLevelType w:val="singleLevel"/>
    <w:tmpl w:val="00000005"/>
    <w:name w:val="WW8Num7"/>
    <w:lvl w:ilvl="0">
      <w:start w:val="1"/>
      <w:numFmt w:val="lowerLetter"/>
      <w:lvlText w:val="%1."/>
      <w:lvlJc w:val="left"/>
      <w:pPr>
        <w:tabs>
          <w:tab w:val="num" w:pos="0"/>
        </w:tabs>
        <w:ind w:left="1440" w:hanging="360"/>
      </w:pPr>
    </w:lvl>
  </w:abstractNum>
  <w:abstractNum w:abstractNumId="4" w15:restartNumberingAfterBreak="0">
    <w:nsid w:val="00000006"/>
    <w:multiLevelType w:val="singleLevel"/>
    <w:tmpl w:val="00000006"/>
    <w:name w:val="WW8Num14"/>
    <w:lvl w:ilvl="0">
      <w:start w:val="1"/>
      <w:numFmt w:val="lowerLetter"/>
      <w:lvlText w:val="%1."/>
      <w:lvlJc w:val="left"/>
      <w:pPr>
        <w:tabs>
          <w:tab w:val="num" w:pos="0"/>
        </w:tabs>
        <w:ind w:left="1440" w:hanging="360"/>
      </w:pPr>
      <w:rPr>
        <w:rFonts w:ascii="Comic Sans MS" w:hAnsi="Comic Sans MS" w:cs="Comic Sans MS"/>
        <w:sz w:val="20"/>
        <w:szCs w:val="20"/>
      </w:rPr>
    </w:lvl>
  </w:abstractNum>
  <w:abstractNum w:abstractNumId="5" w15:restartNumberingAfterBreak="0">
    <w:nsid w:val="00000007"/>
    <w:multiLevelType w:val="singleLevel"/>
    <w:tmpl w:val="00000007"/>
    <w:name w:val="WW8Num15"/>
    <w:lvl w:ilvl="0">
      <w:start w:val="1"/>
      <w:numFmt w:val="lowerLetter"/>
      <w:lvlText w:val="%1."/>
      <w:lvlJc w:val="left"/>
      <w:pPr>
        <w:tabs>
          <w:tab w:val="num" w:pos="0"/>
        </w:tabs>
        <w:ind w:left="1620" w:hanging="360"/>
      </w:pPr>
    </w:lvl>
  </w:abstractNum>
  <w:abstractNum w:abstractNumId="6" w15:restartNumberingAfterBreak="0">
    <w:nsid w:val="00000008"/>
    <w:multiLevelType w:val="multilevel"/>
    <w:tmpl w:val="00000008"/>
    <w:name w:val="WW8Num19"/>
    <w:lvl w:ilvl="0">
      <w:start w:val="1"/>
      <w:numFmt w:val="bullet"/>
      <w:pStyle w:val="PUCE3"/>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8"/>
      <w:numFmt w:val="bullet"/>
      <w:lvlText w:val="-"/>
      <w:lvlJc w:val="left"/>
      <w:pPr>
        <w:tabs>
          <w:tab w:val="num" w:pos="0"/>
        </w:tabs>
        <w:ind w:left="2160" w:hanging="360"/>
      </w:pPr>
      <w:rPr>
        <w:rFonts w:ascii="Arial" w:hAnsi="Arial" w:cs="Arial"/>
        <w:color w:val="auto"/>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15:restartNumberingAfterBreak="0">
    <w:nsid w:val="00000009"/>
    <w:multiLevelType w:val="singleLevel"/>
    <w:tmpl w:val="00000009"/>
    <w:name w:val="WW8Num27"/>
    <w:lvl w:ilvl="0">
      <w:start w:val="1"/>
      <w:numFmt w:val="lowerLetter"/>
      <w:lvlText w:val="%1."/>
      <w:lvlJc w:val="left"/>
      <w:pPr>
        <w:tabs>
          <w:tab w:val="num" w:pos="0"/>
        </w:tabs>
        <w:ind w:left="1200" w:hanging="360"/>
      </w:pPr>
    </w:lvl>
  </w:abstractNum>
  <w:abstractNum w:abstractNumId="8" w15:restartNumberingAfterBreak="0">
    <w:nsid w:val="0000000A"/>
    <w:multiLevelType w:val="singleLevel"/>
    <w:tmpl w:val="0000000A"/>
    <w:name w:val="WW8Num28"/>
    <w:lvl w:ilvl="0">
      <w:start w:val="1"/>
      <w:numFmt w:val="bullet"/>
      <w:pStyle w:val="PUCE1"/>
      <w:lvlText w:val=""/>
      <w:lvlJc w:val="left"/>
      <w:pPr>
        <w:tabs>
          <w:tab w:val="num" w:pos="0"/>
        </w:tabs>
        <w:ind w:left="720" w:hanging="360"/>
      </w:pPr>
      <w:rPr>
        <w:rFonts w:ascii="Wingdings" w:hAnsi="Wingdings" w:cs="Wingdings"/>
      </w:rPr>
    </w:lvl>
  </w:abstractNum>
  <w:abstractNum w:abstractNumId="9" w15:restartNumberingAfterBreak="0">
    <w:nsid w:val="0000000B"/>
    <w:multiLevelType w:val="singleLevel"/>
    <w:tmpl w:val="0000000B"/>
    <w:name w:val="WW8Num40"/>
    <w:lvl w:ilvl="0">
      <w:start w:val="1"/>
      <w:numFmt w:val="bullet"/>
      <w:pStyle w:val="Puce20"/>
      <w:lvlText w:val=""/>
      <w:lvlJc w:val="left"/>
      <w:pPr>
        <w:tabs>
          <w:tab w:val="num" w:pos="360"/>
        </w:tabs>
        <w:ind w:left="340" w:hanging="340"/>
      </w:pPr>
      <w:rPr>
        <w:rFonts w:ascii="Wingdings" w:hAnsi="Wingdings" w:cs="Wingdings"/>
        <w:b w:val="0"/>
        <w:i w:val="0"/>
        <w:sz w:val="10"/>
      </w:rPr>
    </w:lvl>
  </w:abstractNum>
  <w:abstractNum w:abstractNumId="10" w15:restartNumberingAfterBreak="0">
    <w:nsid w:val="0000000C"/>
    <w:multiLevelType w:val="singleLevel"/>
    <w:tmpl w:val="0000000C"/>
    <w:name w:val="WW8Num42"/>
    <w:lvl w:ilvl="0">
      <w:start w:val="1"/>
      <w:numFmt w:val="decimal"/>
      <w:lvlText w:val="%1)"/>
      <w:lvlJc w:val="left"/>
      <w:pPr>
        <w:tabs>
          <w:tab w:val="num" w:pos="0"/>
        </w:tabs>
        <w:ind w:left="720" w:hanging="360"/>
      </w:pPr>
      <w:rPr>
        <w:rFonts w:ascii="Comic Sans MS" w:hAnsi="Comic Sans MS" w:cs="Comic Sans MS"/>
        <w:sz w:val="20"/>
        <w:szCs w:val="20"/>
      </w:rPr>
    </w:lvl>
  </w:abstractNum>
  <w:abstractNum w:abstractNumId="11" w15:restartNumberingAfterBreak="0">
    <w:nsid w:val="0000000D"/>
    <w:multiLevelType w:val="singleLevel"/>
    <w:tmpl w:val="0000000D"/>
    <w:name w:val="WW8Num43"/>
    <w:lvl w:ilvl="0">
      <w:start w:val="1"/>
      <w:numFmt w:val="bullet"/>
      <w:pStyle w:val="Puce30"/>
      <w:lvlText w:val=""/>
      <w:lvlJc w:val="left"/>
      <w:pPr>
        <w:tabs>
          <w:tab w:val="num" w:pos="360"/>
        </w:tabs>
        <w:ind w:left="340" w:hanging="340"/>
      </w:pPr>
      <w:rPr>
        <w:rFonts w:ascii="Symbol" w:hAnsi="Symbol" w:cs="Symbol"/>
        <w:sz w:val="16"/>
      </w:rPr>
    </w:lvl>
  </w:abstractNum>
  <w:abstractNum w:abstractNumId="12" w15:restartNumberingAfterBreak="0">
    <w:nsid w:val="0000000E"/>
    <w:multiLevelType w:val="singleLevel"/>
    <w:tmpl w:val="0000000E"/>
    <w:name w:val="WW8Num46"/>
    <w:lvl w:ilvl="0">
      <w:start w:val="1"/>
      <w:numFmt w:val="bullet"/>
      <w:pStyle w:val="Puce10"/>
      <w:lvlText w:val=""/>
      <w:lvlJc w:val="left"/>
      <w:pPr>
        <w:tabs>
          <w:tab w:val="num" w:pos="284"/>
        </w:tabs>
        <w:ind w:left="284" w:hanging="284"/>
      </w:pPr>
      <w:rPr>
        <w:rFonts w:ascii="Wingdings" w:hAnsi="Wingdings" w:cs="Wingdings"/>
      </w:rPr>
    </w:lvl>
  </w:abstractNum>
  <w:abstractNum w:abstractNumId="13" w15:restartNumberingAfterBreak="0">
    <w:nsid w:val="000F7FF7"/>
    <w:multiLevelType w:val="hybridMultilevel"/>
    <w:tmpl w:val="D0BC340C"/>
    <w:lvl w:ilvl="0" w:tplc="040C0003">
      <w:start w:val="1"/>
      <w:numFmt w:val="bullet"/>
      <w:lvlText w:val="o"/>
      <w:lvlJc w:val="left"/>
      <w:pPr>
        <w:ind w:left="720" w:hanging="360"/>
      </w:pPr>
      <w:rPr>
        <w:rFonts w:ascii="Courier New" w:hAnsi="Courier New"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00BA1491"/>
    <w:multiLevelType w:val="hybridMultilevel"/>
    <w:tmpl w:val="679E91E4"/>
    <w:lvl w:ilvl="0" w:tplc="040C0003">
      <w:start w:val="1"/>
      <w:numFmt w:val="bullet"/>
      <w:lvlText w:val="o"/>
      <w:lvlJc w:val="left"/>
      <w:pPr>
        <w:ind w:left="720" w:hanging="360"/>
      </w:pPr>
      <w:rPr>
        <w:rFonts w:ascii="Courier New" w:hAnsi="Courier New"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0468492B"/>
    <w:multiLevelType w:val="hybridMultilevel"/>
    <w:tmpl w:val="7DF48E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092C156F"/>
    <w:multiLevelType w:val="hybridMultilevel"/>
    <w:tmpl w:val="F7D07836"/>
    <w:lvl w:ilvl="0" w:tplc="040C0001">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7" w15:restartNumberingAfterBreak="0">
    <w:nsid w:val="0EDA69BA"/>
    <w:multiLevelType w:val="hybridMultilevel"/>
    <w:tmpl w:val="85743F70"/>
    <w:lvl w:ilvl="0" w:tplc="040C0003">
      <w:start w:val="1"/>
      <w:numFmt w:val="bullet"/>
      <w:lvlText w:val="o"/>
      <w:lvlJc w:val="left"/>
      <w:pPr>
        <w:ind w:left="720" w:hanging="360"/>
      </w:pPr>
      <w:rPr>
        <w:rFonts w:ascii="Courier New" w:hAnsi="Courier New"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0EEA6303"/>
    <w:multiLevelType w:val="hybridMultilevel"/>
    <w:tmpl w:val="BFA0113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7">
      <w:start w:val="1"/>
      <w:numFmt w:val="lowerLetter"/>
      <w:lvlText w:val="%3)"/>
      <w:lvlJc w:val="left"/>
      <w:pPr>
        <w:ind w:left="72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0C74DBA"/>
    <w:multiLevelType w:val="hybridMultilevel"/>
    <w:tmpl w:val="6164A84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DD47F4A"/>
    <w:multiLevelType w:val="hybridMultilevel"/>
    <w:tmpl w:val="1BAE511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FCC0AE8"/>
    <w:multiLevelType w:val="hybridMultilevel"/>
    <w:tmpl w:val="A558B1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40E5E7F"/>
    <w:multiLevelType w:val="hybridMultilevel"/>
    <w:tmpl w:val="DD7A3B8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4A461AF"/>
    <w:multiLevelType w:val="hybridMultilevel"/>
    <w:tmpl w:val="9D2E80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749618A"/>
    <w:multiLevelType w:val="hybridMultilevel"/>
    <w:tmpl w:val="844031EE"/>
    <w:lvl w:ilvl="0" w:tplc="040C0017">
      <w:start w:val="1"/>
      <w:numFmt w:val="lowerLetter"/>
      <w:lvlText w:val="%1)"/>
      <w:lvlJc w:val="left"/>
      <w:pPr>
        <w:ind w:left="2340" w:hanging="360"/>
      </w:pPr>
    </w:lvl>
    <w:lvl w:ilvl="1" w:tplc="040C0019" w:tentative="1">
      <w:start w:val="1"/>
      <w:numFmt w:val="lowerLetter"/>
      <w:lvlText w:val="%2."/>
      <w:lvlJc w:val="left"/>
      <w:pPr>
        <w:ind w:left="3060" w:hanging="360"/>
      </w:pPr>
    </w:lvl>
    <w:lvl w:ilvl="2" w:tplc="040C001B" w:tentative="1">
      <w:start w:val="1"/>
      <w:numFmt w:val="lowerRoman"/>
      <w:lvlText w:val="%3."/>
      <w:lvlJc w:val="right"/>
      <w:pPr>
        <w:ind w:left="3780" w:hanging="180"/>
      </w:pPr>
    </w:lvl>
    <w:lvl w:ilvl="3" w:tplc="040C000F" w:tentative="1">
      <w:start w:val="1"/>
      <w:numFmt w:val="decimal"/>
      <w:lvlText w:val="%4."/>
      <w:lvlJc w:val="left"/>
      <w:pPr>
        <w:ind w:left="4500" w:hanging="360"/>
      </w:pPr>
    </w:lvl>
    <w:lvl w:ilvl="4" w:tplc="040C0019" w:tentative="1">
      <w:start w:val="1"/>
      <w:numFmt w:val="lowerLetter"/>
      <w:lvlText w:val="%5."/>
      <w:lvlJc w:val="left"/>
      <w:pPr>
        <w:ind w:left="5220" w:hanging="360"/>
      </w:pPr>
    </w:lvl>
    <w:lvl w:ilvl="5" w:tplc="040C001B" w:tentative="1">
      <w:start w:val="1"/>
      <w:numFmt w:val="lowerRoman"/>
      <w:lvlText w:val="%6."/>
      <w:lvlJc w:val="right"/>
      <w:pPr>
        <w:ind w:left="5940" w:hanging="180"/>
      </w:pPr>
    </w:lvl>
    <w:lvl w:ilvl="6" w:tplc="040C000F" w:tentative="1">
      <w:start w:val="1"/>
      <w:numFmt w:val="decimal"/>
      <w:lvlText w:val="%7."/>
      <w:lvlJc w:val="left"/>
      <w:pPr>
        <w:ind w:left="6660" w:hanging="360"/>
      </w:pPr>
    </w:lvl>
    <w:lvl w:ilvl="7" w:tplc="040C0019" w:tentative="1">
      <w:start w:val="1"/>
      <w:numFmt w:val="lowerLetter"/>
      <w:lvlText w:val="%8."/>
      <w:lvlJc w:val="left"/>
      <w:pPr>
        <w:ind w:left="7380" w:hanging="360"/>
      </w:pPr>
    </w:lvl>
    <w:lvl w:ilvl="8" w:tplc="040C001B" w:tentative="1">
      <w:start w:val="1"/>
      <w:numFmt w:val="lowerRoman"/>
      <w:lvlText w:val="%9."/>
      <w:lvlJc w:val="right"/>
      <w:pPr>
        <w:ind w:left="8100" w:hanging="180"/>
      </w:pPr>
    </w:lvl>
  </w:abstractNum>
  <w:abstractNum w:abstractNumId="25" w15:restartNumberingAfterBreak="0">
    <w:nsid w:val="2D71168A"/>
    <w:multiLevelType w:val="hybridMultilevel"/>
    <w:tmpl w:val="CCA80008"/>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02E1E07"/>
    <w:multiLevelType w:val="hybridMultilevel"/>
    <w:tmpl w:val="9BE64310"/>
    <w:lvl w:ilvl="0" w:tplc="040C0017">
      <w:start w:val="1"/>
      <w:numFmt w:val="lowerLetter"/>
      <w:lvlText w:val="%1)"/>
      <w:lvlJc w:val="left"/>
      <w:pPr>
        <w:ind w:left="720" w:hanging="360"/>
      </w:pPr>
    </w:lvl>
    <w:lvl w:ilvl="1" w:tplc="4D029DA6">
      <w:start w:val="3"/>
      <w:numFmt w:val="bullet"/>
      <w:lvlText w:val="-"/>
      <w:lvlJc w:val="left"/>
      <w:pPr>
        <w:ind w:left="1440" w:hanging="360"/>
      </w:pPr>
      <w:rPr>
        <w:rFonts w:ascii="Comic Sans MS" w:eastAsia="Times New Roman" w:hAnsi="Comic Sans MS" w:cs="Arial" w:hint="default"/>
      </w:rPr>
    </w:lvl>
    <w:lvl w:ilvl="2" w:tplc="2AD0CEAA">
      <w:start w:val="1"/>
      <w:numFmt w:val="lowerLetter"/>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07A64CE"/>
    <w:multiLevelType w:val="singleLevel"/>
    <w:tmpl w:val="0000000C"/>
    <w:lvl w:ilvl="0">
      <w:start w:val="1"/>
      <w:numFmt w:val="decimal"/>
      <w:lvlText w:val="%1)"/>
      <w:lvlJc w:val="left"/>
      <w:pPr>
        <w:tabs>
          <w:tab w:val="num" w:pos="0"/>
        </w:tabs>
        <w:ind w:left="720" w:hanging="360"/>
      </w:pPr>
      <w:rPr>
        <w:rFonts w:ascii="Comic Sans MS" w:hAnsi="Comic Sans MS" w:cs="Comic Sans MS"/>
        <w:sz w:val="20"/>
        <w:szCs w:val="20"/>
      </w:rPr>
    </w:lvl>
  </w:abstractNum>
  <w:abstractNum w:abstractNumId="28" w15:restartNumberingAfterBreak="0">
    <w:nsid w:val="3284208A"/>
    <w:multiLevelType w:val="hybridMultilevel"/>
    <w:tmpl w:val="2514DA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B044E08"/>
    <w:multiLevelType w:val="hybridMultilevel"/>
    <w:tmpl w:val="89F6366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15:restartNumberingAfterBreak="0">
    <w:nsid w:val="3D1211A6"/>
    <w:multiLevelType w:val="hybridMultilevel"/>
    <w:tmpl w:val="88BC17BA"/>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EF921C8"/>
    <w:multiLevelType w:val="hybridMultilevel"/>
    <w:tmpl w:val="3C18E758"/>
    <w:lvl w:ilvl="0" w:tplc="1F7C3C92">
      <w:start w:val="1"/>
      <w:numFmt w:val="lowerLetter"/>
      <w:lvlText w:val="%1."/>
      <w:lvlJc w:val="left"/>
      <w:pPr>
        <w:ind w:left="600" w:hanging="360"/>
      </w:pPr>
      <w:rPr>
        <w:rFonts w:hint="default"/>
      </w:rPr>
    </w:lvl>
    <w:lvl w:ilvl="1" w:tplc="040C0019" w:tentative="1">
      <w:start w:val="1"/>
      <w:numFmt w:val="lowerLetter"/>
      <w:lvlText w:val="%2."/>
      <w:lvlJc w:val="left"/>
      <w:pPr>
        <w:ind w:left="1320" w:hanging="360"/>
      </w:pPr>
    </w:lvl>
    <w:lvl w:ilvl="2" w:tplc="040C001B" w:tentative="1">
      <w:start w:val="1"/>
      <w:numFmt w:val="lowerRoman"/>
      <w:lvlText w:val="%3."/>
      <w:lvlJc w:val="right"/>
      <w:pPr>
        <w:ind w:left="2040" w:hanging="180"/>
      </w:pPr>
    </w:lvl>
    <w:lvl w:ilvl="3" w:tplc="040C000F" w:tentative="1">
      <w:start w:val="1"/>
      <w:numFmt w:val="decimal"/>
      <w:lvlText w:val="%4."/>
      <w:lvlJc w:val="left"/>
      <w:pPr>
        <w:ind w:left="2760" w:hanging="360"/>
      </w:pPr>
    </w:lvl>
    <w:lvl w:ilvl="4" w:tplc="040C0019" w:tentative="1">
      <w:start w:val="1"/>
      <w:numFmt w:val="lowerLetter"/>
      <w:lvlText w:val="%5."/>
      <w:lvlJc w:val="left"/>
      <w:pPr>
        <w:ind w:left="3480" w:hanging="360"/>
      </w:pPr>
    </w:lvl>
    <w:lvl w:ilvl="5" w:tplc="040C001B" w:tentative="1">
      <w:start w:val="1"/>
      <w:numFmt w:val="lowerRoman"/>
      <w:lvlText w:val="%6."/>
      <w:lvlJc w:val="right"/>
      <w:pPr>
        <w:ind w:left="4200" w:hanging="180"/>
      </w:pPr>
    </w:lvl>
    <w:lvl w:ilvl="6" w:tplc="040C000F" w:tentative="1">
      <w:start w:val="1"/>
      <w:numFmt w:val="decimal"/>
      <w:lvlText w:val="%7."/>
      <w:lvlJc w:val="left"/>
      <w:pPr>
        <w:ind w:left="4920" w:hanging="360"/>
      </w:pPr>
    </w:lvl>
    <w:lvl w:ilvl="7" w:tplc="040C0019" w:tentative="1">
      <w:start w:val="1"/>
      <w:numFmt w:val="lowerLetter"/>
      <w:lvlText w:val="%8."/>
      <w:lvlJc w:val="left"/>
      <w:pPr>
        <w:ind w:left="5640" w:hanging="360"/>
      </w:pPr>
    </w:lvl>
    <w:lvl w:ilvl="8" w:tplc="040C001B" w:tentative="1">
      <w:start w:val="1"/>
      <w:numFmt w:val="lowerRoman"/>
      <w:lvlText w:val="%9."/>
      <w:lvlJc w:val="right"/>
      <w:pPr>
        <w:ind w:left="6360" w:hanging="180"/>
      </w:pPr>
    </w:lvl>
  </w:abstractNum>
  <w:abstractNum w:abstractNumId="32" w15:restartNumberingAfterBreak="0">
    <w:nsid w:val="41797562"/>
    <w:multiLevelType w:val="hybridMultilevel"/>
    <w:tmpl w:val="04E65AF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62C4B65"/>
    <w:multiLevelType w:val="hybridMultilevel"/>
    <w:tmpl w:val="00A4F7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6877F30"/>
    <w:multiLevelType w:val="hybridMultilevel"/>
    <w:tmpl w:val="9BE64310"/>
    <w:lvl w:ilvl="0" w:tplc="040C0017">
      <w:start w:val="1"/>
      <w:numFmt w:val="lowerLetter"/>
      <w:lvlText w:val="%1)"/>
      <w:lvlJc w:val="left"/>
      <w:pPr>
        <w:ind w:left="720" w:hanging="360"/>
      </w:pPr>
    </w:lvl>
    <w:lvl w:ilvl="1" w:tplc="4D029DA6">
      <w:start w:val="3"/>
      <w:numFmt w:val="bullet"/>
      <w:lvlText w:val="-"/>
      <w:lvlJc w:val="left"/>
      <w:pPr>
        <w:ind w:left="1440" w:hanging="360"/>
      </w:pPr>
      <w:rPr>
        <w:rFonts w:ascii="Comic Sans MS" w:eastAsia="Times New Roman" w:hAnsi="Comic Sans MS" w:cs="Arial" w:hint="default"/>
      </w:rPr>
    </w:lvl>
    <w:lvl w:ilvl="2" w:tplc="2AD0CEAA">
      <w:start w:val="1"/>
      <w:numFmt w:val="lowerLetter"/>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B652A49"/>
    <w:multiLevelType w:val="hybridMultilevel"/>
    <w:tmpl w:val="FE083F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D82276D"/>
    <w:multiLevelType w:val="hybridMultilevel"/>
    <w:tmpl w:val="6316D1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2F42C49"/>
    <w:multiLevelType w:val="hybridMultilevel"/>
    <w:tmpl w:val="606A1738"/>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5EC128B"/>
    <w:multiLevelType w:val="hybridMultilevel"/>
    <w:tmpl w:val="1812AF86"/>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7274BD6"/>
    <w:multiLevelType w:val="hybridMultilevel"/>
    <w:tmpl w:val="332EC480"/>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BCC5C3C"/>
    <w:multiLevelType w:val="hybridMultilevel"/>
    <w:tmpl w:val="67CA1DFE"/>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1" w15:restartNumberingAfterBreak="0">
    <w:nsid w:val="67073927"/>
    <w:multiLevelType w:val="hybridMultilevel"/>
    <w:tmpl w:val="FA542392"/>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B9E1FB2"/>
    <w:multiLevelType w:val="hybridMultilevel"/>
    <w:tmpl w:val="4C909B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3E4A6F"/>
    <w:multiLevelType w:val="hybridMultilevel"/>
    <w:tmpl w:val="8E7C9D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8"/>
  </w:num>
  <w:num w:numId="7">
    <w:abstractNumId w:val="9"/>
  </w:num>
  <w:num w:numId="8">
    <w:abstractNumId w:val="10"/>
  </w:num>
  <w:num w:numId="9">
    <w:abstractNumId w:val="11"/>
  </w:num>
  <w:num w:numId="10">
    <w:abstractNumId w:val="12"/>
  </w:num>
  <w:num w:numId="11">
    <w:abstractNumId w:val="31"/>
  </w:num>
  <w:num w:numId="12">
    <w:abstractNumId w:val="27"/>
  </w:num>
  <w:num w:numId="13">
    <w:abstractNumId w:val="42"/>
  </w:num>
  <w:num w:numId="14">
    <w:abstractNumId w:val="37"/>
  </w:num>
  <w:num w:numId="15">
    <w:abstractNumId w:val="36"/>
  </w:num>
  <w:num w:numId="16">
    <w:abstractNumId w:val="39"/>
  </w:num>
  <w:num w:numId="17">
    <w:abstractNumId w:val="30"/>
  </w:num>
  <w:num w:numId="18">
    <w:abstractNumId w:val="26"/>
  </w:num>
  <w:num w:numId="19">
    <w:abstractNumId w:val="20"/>
  </w:num>
  <w:num w:numId="20">
    <w:abstractNumId w:val="17"/>
  </w:num>
  <w:num w:numId="21">
    <w:abstractNumId w:val="13"/>
  </w:num>
  <w:num w:numId="22">
    <w:abstractNumId w:val="14"/>
  </w:num>
  <w:num w:numId="23">
    <w:abstractNumId w:val="23"/>
  </w:num>
  <w:num w:numId="24">
    <w:abstractNumId w:val="15"/>
  </w:num>
  <w:num w:numId="25">
    <w:abstractNumId w:val="18"/>
  </w:num>
  <w:num w:numId="26">
    <w:abstractNumId w:val="35"/>
  </w:num>
  <w:num w:numId="27">
    <w:abstractNumId w:val="21"/>
  </w:num>
  <w:num w:numId="28">
    <w:abstractNumId w:val="25"/>
  </w:num>
  <w:num w:numId="29">
    <w:abstractNumId w:val="40"/>
  </w:num>
  <w:num w:numId="30">
    <w:abstractNumId w:val="43"/>
  </w:num>
  <w:num w:numId="31">
    <w:abstractNumId w:val="38"/>
  </w:num>
  <w:num w:numId="32">
    <w:abstractNumId w:val="22"/>
  </w:num>
  <w:num w:numId="33">
    <w:abstractNumId w:val="41"/>
  </w:num>
  <w:num w:numId="34">
    <w:abstractNumId w:val="16"/>
  </w:num>
  <w:num w:numId="35">
    <w:abstractNumId w:val="19"/>
  </w:num>
  <w:num w:numId="36">
    <w:abstractNumId w:val="32"/>
  </w:num>
  <w:num w:numId="37">
    <w:abstractNumId w:val="29"/>
  </w:num>
  <w:num w:numId="38">
    <w:abstractNumId w:val="33"/>
  </w:num>
  <w:num w:numId="39">
    <w:abstractNumId w:val="34"/>
  </w:num>
  <w:num w:numId="40">
    <w:abstractNumId w:val="24"/>
  </w:num>
  <w:num w:numId="41">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2B9"/>
    <w:rsid w:val="00015832"/>
    <w:rsid w:val="000252B9"/>
    <w:rsid w:val="00050B50"/>
    <w:rsid w:val="0005225F"/>
    <w:rsid w:val="00086DCB"/>
    <w:rsid w:val="000914EC"/>
    <w:rsid w:val="000976D3"/>
    <w:rsid w:val="000B5A50"/>
    <w:rsid w:val="000B7439"/>
    <w:rsid w:val="000B7636"/>
    <w:rsid w:val="000D1245"/>
    <w:rsid w:val="000D2078"/>
    <w:rsid w:val="000E0607"/>
    <w:rsid w:val="001343E9"/>
    <w:rsid w:val="001653C1"/>
    <w:rsid w:val="001666F2"/>
    <w:rsid w:val="00173AAF"/>
    <w:rsid w:val="001A303C"/>
    <w:rsid w:val="001A3F4A"/>
    <w:rsid w:val="001B7E95"/>
    <w:rsid w:val="001C5D96"/>
    <w:rsid w:val="001F2319"/>
    <w:rsid w:val="001F2AB9"/>
    <w:rsid w:val="001F607C"/>
    <w:rsid w:val="0020645C"/>
    <w:rsid w:val="002065BB"/>
    <w:rsid w:val="00207E64"/>
    <w:rsid w:val="00241F93"/>
    <w:rsid w:val="002500BD"/>
    <w:rsid w:val="0026675C"/>
    <w:rsid w:val="00267077"/>
    <w:rsid w:val="00271AA4"/>
    <w:rsid w:val="0028259F"/>
    <w:rsid w:val="0028535B"/>
    <w:rsid w:val="00294ADE"/>
    <w:rsid w:val="002A2CF3"/>
    <w:rsid w:val="002D28B8"/>
    <w:rsid w:val="002F78D7"/>
    <w:rsid w:val="003366D4"/>
    <w:rsid w:val="00340AE6"/>
    <w:rsid w:val="00341413"/>
    <w:rsid w:val="003532EA"/>
    <w:rsid w:val="00366CC7"/>
    <w:rsid w:val="003A375C"/>
    <w:rsid w:val="003A5927"/>
    <w:rsid w:val="003B1674"/>
    <w:rsid w:val="00401FCF"/>
    <w:rsid w:val="004028CD"/>
    <w:rsid w:val="004222D2"/>
    <w:rsid w:val="00433B1E"/>
    <w:rsid w:val="00437920"/>
    <w:rsid w:val="00442C3C"/>
    <w:rsid w:val="0045143F"/>
    <w:rsid w:val="004547E8"/>
    <w:rsid w:val="0047511D"/>
    <w:rsid w:val="00480BD6"/>
    <w:rsid w:val="00484E50"/>
    <w:rsid w:val="004A665D"/>
    <w:rsid w:val="004B57D7"/>
    <w:rsid w:val="004B6287"/>
    <w:rsid w:val="004B7FC1"/>
    <w:rsid w:val="004C4ED3"/>
    <w:rsid w:val="004C6840"/>
    <w:rsid w:val="004E1D99"/>
    <w:rsid w:val="004F46D1"/>
    <w:rsid w:val="00515A0B"/>
    <w:rsid w:val="005262A9"/>
    <w:rsid w:val="00531AAE"/>
    <w:rsid w:val="00536503"/>
    <w:rsid w:val="005458D2"/>
    <w:rsid w:val="0055545A"/>
    <w:rsid w:val="00567718"/>
    <w:rsid w:val="00570955"/>
    <w:rsid w:val="005B1090"/>
    <w:rsid w:val="005D753C"/>
    <w:rsid w:val="005F08A7"/>
    <w:rsid w:val="00602239"/>
    <w:rsid w:val="00622C17"/>
    <w:rsid w:val="00671A88"/>
    <w:rsid w:val="006763A1"/>
    <w:rsid w:val="0069018D"/>
    <w:rsid w:val="006B535A"/>
    <w:rsid w:val="006B605B"/>
    <w:rsid w:val="006F20DB"/>
    <w:rsid w:val="0072190B"/>
    <w:rsid w:val="007371B5"/>
    <w:rsid w:val="00792239"/>
    <w:rsid w:val="007C63D2"/>
    <w:rsid w:val="007C654C"/>
    <w:rsid w:val="007E7E4A"/>
    <w:rsid w:val="007F4B3B"/>
    <w:rsid w:val="007F6042"/>
    <w:rsid w:val="007F6A2F"/>
    <w:rsid w:val="0081617A"/>
    <w:rsid w:val="00821E85"/>
    <w:rsid w:val="00836C7B"/>
    <w:rsid w:val="00850241"/>
    <w:rsid w:val="00853C0D"/>
    <w:rsid w:val="008608C6"/>
    <w:rsid w:val="0088145E"/>
    <w:rsid w:val="008921F7"/>
    <w:rsid w:val="00893B85"/>
    <w:rsid w:val="008A4AE0"/>
    <w:rsid w:val="008C19B1"/>
    <w:rsid w:val="008C45AC"/>
    <w:rsid w:val="008D730F"/>
    <w:rsid w:val="008E1898"/>
    <w:rsid w:val="008E2D0D"/>
    <w:rsid w:val="008E5A9D"/>
    <w:rsid w:val="008F3C62"/>
    <w:rsid w:val="009218F2"/>
    <w:rsid w:val="00935A3D"/>
    <w:rsid w:val="009474D2"/>
    <w:rsid w:val="009479DA"/>
    <w:rsid w:val="00967C65"/>
    <w:rsid w:val="009856AB"/>
    <w:rsid w:val="00993AC0"/>
    <w:rsid w:val="009C171E"/>
    <w:rsid w:val="009D5734"/>
    <w:rsid w:val="009E2EC4"/>
    <w:rsid w:val="009F0337"/>
    <w:rsid w:val="009F46EC"/>
    <w:rsid w:val="00A16EEC"/>
    <w:rsid w:val="00A17951"/>
    <w:rsid w:val="00A45D92"/>
    <w:rsid w:val="00A46FDA"/>
    <w:rsid w:val="00A72D85"/>
    <w:rsid w:val="00A850E1"/>
    <w:rsid w:val="00A96C34"/>
    <w:rsid w:val="00AA013B"/>
    <w:rsid w:val="00AA3FB4"/>
    <w:rsid w:val="00AD106B"/>
    <w:rsid w:val="00AD69F4"/>
    <w:rsid w:val="00B0151B"/>
    <w:rsid w:val="00B0466D"/>
    <w:rsid w:val="00B208C2"/>
    <w:rsid w:val="00B51D50"/>
    <w:rsid w:val="00B81F0A"/>
    <w:rsid w:val="00B872E6"/>
    <w:rsid w:val="00BC46F1"/>
    <w:rsid w:val="00BC7502"/>
    <w:rsid w:val="00BD36BA"/>
    <w:rsid w:val="00C269FF"/>
    <w:rsid w:val="00C647B2"/>
    <w:rsid w:val="00C935C4"/>
    <w:rsid w:val="00CB280D"/>
    <w:rsid w:val="00CB613B"/>
    <w:rsid w:val="00CC750A"/>
    <w:rsid w:val="00CE6008"/>
    <w:rsid w:val="00CF0BD8"/>
    <w:rsid w:val="00D07B69"/>
    <w:rsid w:val="00D1673A"/>
    <w:rsid w:val="00D35AC6"/>
    <w:rsid w:val="00D402B2"/>
    <w:rsid w:val="00D819BC"/>
    <w:rsid w:val="00D822D0"/>
    <w:rsid w:val="00DA00A1"/>
    <w:rsid w:val="00DA59C8"/>
    <w:rsid w:val="00DA776C"/>
    <w:rsid w:val="00DB2342"/>
    <w:rsid w:val="00DD23C3"/>
    <w:rsid w:val="00DE3B12"/>
    <w:rsid w:val="00DE4449"/>
    <w:rsid w:val="00E05968"/>
    <w:rsid w:val="00E37F61"/>
    <w:rsid w:val="00E50F50"/>
    <w:rsid w:val="00E84000"/>
    <w:rsid w:val="00ED46F2"/>
    <w:rsid w:val="00F12C9C"/>
    <w:rsid w:val="00F17A96"/>
    <w:rsid w:val="00F17EC9"/>
    <w:rsid w:val="00F213BC"/>
    <w:rsid w:val="00F318F4"/>
    <w:rsid w:val="00F532EF"/>
    <w:rsid w:val="00FA3426"/>
    <w:rsid w:val="00FA5CE6"/>
    <w:rsid w:val="00FA783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363F2040"/>
  <w15:docId w15:val="{336C7C59-9F20-48EF-92F3-65BED2A37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3B1E"/>
    <w:pPr>
      <w:suppressAutoHyphens/>
    </w:pPr>
    <w:rPr>
      <w:rFonts w:ascii="Arial" w:hAnsi="Arial" w:cs="Arial"/>
      <w:color w:val="000000"/>
      <w:szCs w:val="24"/>
      <w:lang w:eastAsia="zh-CN"/>
    </w:rPr>
  </w:style>
  <w:style w:type="paragraph" w:styleId="Titre1">
    <w:name w:val="heading 1"/>
    <w:basedOn w:val="Normal"/>
    <w:next w:val="Normal"/>
    <w:qFormat/>
    <w:rsid w:val="00433B1E"/>
    <w:pPr>
      <w:keepNext/>
      <w:keepLines/>
      <w:numPr>
        <w:numId w:val="1"/>
      </w:numPr>
      <w:spacing w:before="480" w:after="360"/>
      <w:ind w:left="567" w:hanging="567"/>
      <w:outlineLvl w:val="0"/>
    </w:pPr>
    <w:rPr>
      <w:b/>
      <w:caps/>
      <w:u w:val="single"/>
    </w:rPr>
  </w:style>
  <w:style w:type="paragraph" w:styleId="Titre2">
    <w:name w:val="heading 2"/>
    <w:basedOn w:val="Normal"/>
    <w:next w:val="Normal"/>
    <w:qFormat/>
    <w:rsid w:val="00433B1E"/>
    <w:pPr>
      <w:keepNext/>
      <w:keepLines/>
      <w:numPr>
        <w:ilvl w:val="1"/>
        <w:numId w:val="1"/>
      </w:numPr>
      <w:spacing w:before="360" w:after="240"/>
      <w:ind w:left="709" w:hanging="709"/>
      <w:outlineLvl w:val="1"/>
    </w:pPr>
    <w:rPr>
      <w:rFonts w:ascii="Arial Gras" w:hAnsi="Arial Gras" w:cs="Arial Gras"/>
      <w:b/>
      <w:u w:val="single"/>
    </w:rPr>
  </w:style>
  <w:style w:type="paragraph" w:styleId="Titre3">
    <w:name w:val="heading 3"/>
    <w:basedOn w:val="Normal"/>
    <w:next w:val="Normal"/>
    <w:qFormat/>
    <w:rsid w:val="00433B1E"/>
    <w:pPr>
      <w:keepNext/>
      <w:keepLines/>
      <w:numPr>
        <w:ilvl w:val="2"/>
        <w:numId w:val="1"/>
      </w:numPr>
      <w:spacing w:before="360" w:after="240"/>
      <w:outlineLvl w:val="2"/>
    </w:pPr>
    <w:rPr>
      <w:b/>
      <w:u w:val="single"/>
    </w:rPr>
  </w:style>
  <w:style w:type="paragraph" w:styleId="Titre4">
    <w:name w:val="heading 4"/>
    <w:basedOn w:val="Titre3"/>
    <w:next w:val="Normal"/>
    <w:qFormat/>
    <w:rsid w:val="00433B1E"/>
    <w:pPr>
      <w:numPr>
        <w:ilvl w:val="3"/>
      </w:numPr>
      <w:outlineLvl w:val="3"/>
    </w:pPr>
  </w:style>
  <w:style w:type="paragraph" w:styleId="Titre5">
    <w:name w:val="heading 5"/>
    <w:basedOn w:val="Normal"/>
    <w:next w:val="Normal"/>
    <w:qFormat/>
    <w:rsid w:val="00433B1E"/>
    <w:pPr>
      <w:numPr>
        <w:ilvl w:val="4"/>
        <w:numId w:val="1"/>
      </w:numPr>
      <w:outlineLvl w:val="4"/>
    </w:pPr>
    <w:rPr>
      <w:sz w:val="16"/>
      <w:szCs w:val="16"/>
    </w:rPr>
  </w:style>
  <w:style w:type="paragraph" w:styleId="Titre6">
    <w:name w:val="heading 6"/>
    <w:basedOn w:val="Normal"/>
    <w:next w:val="Normal"/>
    <w:qFormat/>
    <w:rsid w:val="00433B1E"/>
    <w:pPr>
      <w:numPr>
        <w:ilvl w:val="5"/>
        <w:numId w:val="1"/>
      </w:numPr>
      <w:spacing w:before="240" w:after="60"/>
      <w:outlineLvl w:val="5"/>
    </w:pPr>
    <w:rPr>
      <w:i/>
    </w:rPr>
  </w:style>
  <w:style w:type="paragraph" w:styleId="Titre7">
    <w:name w:val="heading 7"/>
    <w:basedOn w:val="Normal"/>
    <w:next w:val="Normal"/>
    <w:qFormat/>
    <w:rsid w:val="00433B1E"/>
    <w:pPr>
      <w:numPr>
        <w:ilvl w:val="6"/>
        <w:numId w:val="1"/>
      </w:numPr>
      <w:spacing w:before="240" w:after="60"/>
      <w:outlineLvl w:val="6"/>
    </w:pPr>
  </w:style>
  <w:style w:type="paragraph" w:styleId="Titre8">
    <w:name w:val="heading 8"/>
    <w:basedOn w:val="Normal"/>
    <w:next w:val="Normal"/>
    <w:qFormat/>
    <w:rsid w:val="00433B1E"/>
    <w:pPr>
      <w:numPr>
        <w:ilvl w:val="7"/>
        <w:numId w:val="1"/>
      </w:numPr>
      <w:spacing w:before="240" w:after="60"/>
      <w:outlineLvl w:val="7"/>
    </w:pPr>
    <w:rPr>
      <w:i/>
    </w:rPr>
  </w:style>
  <w:style w:type="paragraph" w:styleId="Titre9">
    <w:name w:val="heading 9"/>
    <w:basedOn w:val="Normal"/>
    <w:next w:val="Normal"/>
    <w:qFormat/>
    <w:rsid w:val="00433B1E"/>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433B1E"/>
    <w:rPr>
      <w:rFonts w:ascii="Symbol" w:hAnsi="Symbol" w:cs="Symbol"/>
    </w:rPr>
  </w:style>
  <w:style w:type="character" w:customStyle="1" w:styleId="WW8Num1z2">
    <w:name w:val="WW8Num1z2"/>
    <w:rsid w:val="00433B1E"/>
    <w:rPr>
      <w:rFonts w:ascii="Courier New" w:hAnsi="Courier New" w:cs="Courier New"/>
    </w:rPr>
  </w:style>
  <w:style w:type="character" w:customStyle="1" w:styleId="WW8Num1z3">
    <w:name w:val="WW8Num1z3"/>
    <w:rsid w:val="00433B1E"/>
    <w:rPr>
      <w:rFonts w:ascii="Wingdings" w:hAnsi="Wingdings" w:cs="Wingdings"/>
    </w:rPr>
  </w:style>
  <w:style w:type="character" w:customStyle="1" w:styleId="WW8Num2z0">
    <w:name w:val="WW8Num2z0"/>
    <w:rsid w:val="00433B1E"/>
    <w:rPr>
      <w:rFonts w:ascii="Arial" w:hAnsi="Arial" w:cs="Arial"/>
      <w:b w:val="0"/>
      <w:bCs w:val="0"/>
      <w:i w:val="0"/>
      <w:iCs w:val="0"/>
      <w:caps w:val="0"/>
      <w:smallCaps w:val="0"/>
      <w:strike w:val="0"/>
      <w:dstrike w:val="0"/>
      <w:vanish w:val="0"/>
      <w:color w:val="000000"/>
      <w:spacing w:val="0"/>
      <w:w w:val="100"/>
      <w:kern w:val="1"/>
      <w:position w:val="0"/>
      <w:sz w:val="24"/>
      <w:szCs w:val="0"/>
      <w:u w:val="none"/>
      <w:vertAlign w:val="baseline"/>
      <w:em w:val="none"/>
    </w:rPr>
  </w:style>
  <w:style w:type="character" w:customStyle="1" w:styleId="WW8Num2z3">
    <w:name w:val="WW8Num2z3"/>
    <w:rsid w:val="00433B1E"/>
    <w:rPr>
      <w:rFonts w:ascii="Arial" w:hAnsi="Arial" w:cs="Arial"/>
      <w:b w:val="0"/>
      <w:i w:val="0"/>
      <w:color w:val="000000"/>
      <w:sz w:val="20"/>
      <w:szCs w:val="20"/>
    </w:rPr>
  </w:style>
  <w:style w:type="character" w:customStyle="1" w:styleId="WW8Num2z4">
    <w:name w:val="WW8Num2z4"/>
    <w:rsid w:val="00433B1E"/>
  </w:style>
  <w:style w:type="character" w:customStyle="1" w:styleId="WW8Num2z5">
    <w:name w:val="WW8Num2z5"/>
    <w:rsid w:val="00433B1E"/>
  </w:style>
  <w:style w:type="character" w:customStyle="1" w:styleId="WW8Num2z6">
    <w:name w:val="WW8Num2z6"/>
    <w:rsid w:val="00433B1E"/>
  </w:style>
  <w:style w:type="character" w:customStyle="1" w:styleId="WW8Num2z7">
    <w:name w:val="WW8Num2z7"/>
    <w:rsid w:val="00433B1E"/>
  </w:style>
  <w:style w:type="character" w:customStyle="1" w:styleId="WW8Num2z8">
    <w:name w:val="WW8Num2z8"/>
    <w:rsid w:val="00433B1E"/>
  </w:style>
  <w:style w:type="character" w:customStyle="1" w:styleId="WW8Num3z0">
    <w:name w:val="WW8Num3z0"/>
    <w:rsid w:val="00433B1E"/>
  </w:style>
  <w:style w:type="character" w:customStyle="1" w:styleId="WW8Num3z1">
    <w:name w:val="WW8Num3z1"/>
    <w:rsid w:val="00433B1E"/>
  </w:style>
  <w:style w:type="character" w:customStyle="1" w:styleId="WW8Num3z2">
    <w:name w:val="WW8Num3z2"/>
    <w:rsid w:val="00433B1E"/>
  </w:style>
  <w:style w:type="character" w:customStyle="1" w:styleId="WW8Num3z3">
    <w:name w:val="WW8Num3z3"/>
    <w:rsid w:val="00433B1E"/>
  </w:style>
  <w:style w:type="character" w:customStyle="1" w:styleId="WW8Num3z4">
    <w:name w:val="WW8Num3z4"/>
    <w:rsid w:val="00433B1E"/>
  </w:style>
  <w:style w:type="character" w:customStyle="1" w:styleId="WW8Num3z5">
    <w:name w:val="WW8Num3z5"/>
    <w:rsid w:val="00433B1E"/>
  </w:style>
  <w:style w:type="character" w:customStyle="1" w:styleId="WW8Num3z6">
    <w:name w:val="WW8Num3z6"/>
    <w:rsid w:val="00433B1E"/>
  </w:style>
  <w:style w:type="character" w:customStyle="1" w:styleId="WW8Num3z7">
    <w:name w:val="WW8Num3z7"/>
    <w:rsid w:val="00433B1E"/>
  </w:style>
  <w:style w:type="character" w:customStyle="1" w:styleId="WW8Num3z8">
    <w:name w:val="WW8Num3z8"/>
    <w:rsid w:val="00433B1E"/>
  </w:style>
  <w:style w:type="character" w:customStyle="1" w:styleId="WW8Num4z0">
    <w:name w:val="WW8Num4z0"/>
    <w:rsid w:val="00433B1E"/>
    <w:rPr>
      <w:rFonts w:ascii="Arial" w:hAnsi="Arial" w:cs="Arial"/>
    </w:rPr>
  </w:style>
  <w:style w:type="character" w:customStyle="1" w:styleId="WW8Num4z1">
    <w:name w:val="WW8Num4z1"/>
    <w:rsid w:val="00433B1E"/>
    <w:rPr>
      <w:rFonts w:ascii="Courier New" w:hAnsi="Courier New" w:cs="Courier New"/>
    </w:rPr>
  </w:style>
  <w:style w:type="character" w:customStyle="1" w:styleId="WW8Num4z2">
    <w:name w:val="WW8Num4z2"/>
    <w:rsid w:val="00433B1E"/>
    <w:rPr>
      <w:rFonts w:ascii="Wingdings" w:hAnsi="Wingdings" w:cs="Wingdings"/>
    </w:rPr>
  </w:style>
  <w:style w:type="character" w:customStyle="1" w:styleId="WW8Num4z3">
    <w:name w:val="WW8Num4z3"/>
    <w:rsid w:val="00433B1E"/>
    <w:rPr>
      <w:rFonts w:ascii="Symbol" w:hAnsi="Symbol" w:cs="Symbol"/>
    </w:rPr>
  </w:style>
  <w:style w:type="character" w:customStyle="1" w:styleId="WW8Num5z0">
    <w:name w:val="WW8Num5z0"/>
    <w:rsid w:val="00433B1E"/>
  </w:style>
  <w:style w:type="character" w:customStyle="1" w:styleId="WW8Num5z1">
    <w:name w:val="WW8Num5z1"/>
    <w:rsid w:val="00433B1E"/>
  </w:style>
  <w:style w:type="character" w:customStyle="1" w:styleId="WW8Num5z2">
    <w:name w:val="WW8Num5z2"/>
    <w:rsid w:val="00433B1E"/>
  </w:style>
  <w:style w:type="character" w:customStyle="1" w:styleId="WW8Num5z3">
    <w:name w:val="WW8Num5z3"/>
    <w:rsid w:val="00433B1E"/>
  </w:style>
  <w:style w:type="character" w:customStyle="1" w:styleId="WW8Num5z4">
    <w:name w:val="WW8Num5z4"/>
    <w:rsid w:val="00433B1E"/>
  </w:style>
  <w:style w:type="character" w:customStyle="1" w:styleId="WW8Num5z5">
    <w:name w:val="WW8Num5z5"/>
    <w:rsid w:val="00433B1E"/>
  </w:style>
  <w:style w:type="character" w:customStyle="1" w:styleId="WW8Num5z6">
    <w:name w:val="WW8Num5z6"/>
    <w:rsid w:val="00433B1E"/>
  </w:style>
  <w:style w:type="character" w:customStyle="1" w:styleId="WW8Num5z7">
    <w:name w:val="WW8Num5z7"/>
    <w:rsid w:val="00433B1E"/>
  </w:style>
  <w:style w:type="character" w:customStyle="1" w:styleId="WW8Num5z8">
    <w:name w:val="WW8Num5z8"/>
    <w:rsid w:val="00433B1E"/>
  </w:style>
  <w:style w:type="character" w:customStyle="1" w:styleId="WW8Num6z0">
    <w:name w:val="WW8Num6z0"/>
    <w:rsid w:val="00433B1E"/>
    <w:rPr>
      <w:rFonts w:ascii="Symbol" w:hAnsi="Symbol" w:cs="Symbol"/>
    </w:rPr>
  </w:style>
  <w:style w:type="character" w:customStyle="1" w:styleId="WW8Num6z1">
    <w:name w:val="WW8Num6z1"/>
    <w:rsid w:val="00433B1E"/>
    <w:rPr>
      <w:rFonts w:ascii="Courier New" w:hAnsi="Courier New" w:cs="Courier New"/>
    </w:rPr>
  </w:style>
  <w:style w:type="character" w:customStyle="1" w:styleId="WW8Num6z2">
    <w:name w:val="WW8Num6z2"/>
    <w:rsid w:val="00433B1E"/>
    <w:rPr>
      <w:rFonts w:ascii="Wingdings" w:hAnsi="Wingdings" w:cs="Wingdings"/>
    </w:rPr>
  </w:style>
  <w:style w:type="character" w:customStyle="1" w:styleId="WW8Num7z0">
    <w:name w:val="WW8Num7z0"/>
    <w:rsid w:val="00433B1E"/>
  </w:style>
  <w:style w:type="character" w:customStyle="1" w:styleId="WW8Num7z1">
    <w:name w:val="WW8Num7z1"/>
    <w:rsid w:val="00433B1E"/>
  </w:style>
  <w:style w:type="character" w:customStyle="1" w:styleId="WW8Num7z2">
    <w:name w:val="WW8Num7z2"/>
    <w:rsid w:val="00433B1E"/>
  </w:style>
  <w:style w:type="character" w:customStyle="1" w:styleId="WW8Num7z3">
    <w:name w:val="WW8Num7z3"/>
    <w:rsid w:val="00433B1E"/>
  </w:style>
  <w:style w:type="character" w:customStyle="1" w:styleId="WW8Num7z4">
    <w:name w:val="WW8Num7z4"/>
    <w:rsid w:val="00433B1E"/>
  </w:style>
  <w:style w:type="character" w:customStyle="1" w:styleId="WW8Num7z5">
    <w:name w:val="WW8Num7z5"/>
    <w:rsid w:val="00433B1E"/>
  </w:style>
  <w:style w:type="character" w:customStyle="1" w:styleId="WW8Num7z6">
    <w:name w:val="WW8Num7z6"/>
    <w:rsid w:val="00433B1E"/>
  </w:style>
  <w:style w:type="character" w:customStyle="1" w:styleId="WW8Num7z7">
    <w:name w:val="WW8Num7z7"/>
    <w:rsid w:val="00433B1E"/>
  </w:style>
  <w:style w:type="character" w:customStyle="1" w:styleId="WW8Num7z8">
    <w:name w:val="WW8Num7z8"/>
    <w:rsid w:val="00433B1E"/>
  </w:style>
  <w:style w:type="character" w:customStyle="1" w:styleId="WW8Num8z0">
    <w:name w:val="WW8Num8z0"/>
    <w:rsid w:val="00433B1E"/>
  </w:style>
  <w:style w:type="character" w:customStyle="1" w:styleId="WW8Num8z1">
    <w:name w:val="WW8Num8z1"/>
    <w:rsid w:val="00433B1E"/>
  </w:style>
  <w:style w:type="character" w:customStyle="1" w:styleId="WW8Num8z2">
    <w:name w:val="WW8Num8z2"/>
    <w:rsid w:val="00433B1E"/>
  </w:style>
  <w:style w:type="character" w:customStyle="1" w:styleId="WW8Num8z3">
    <w:name w:val="WW8Num8z3"/>
    <w:rsid w:val="00433B1E"/>
  </w:style>
  <w:style w:type="character" w:customStyle="1" w:styleId="WW8Num8z4">
    <w:name w:val="WW8Num8z4"/>
    <w:rsid w:val="00433B1E"/>
  </w:style>
  <w:style w:type="character" w:customStyle="1" w:styleId="WW8Num8z5">
    <w:name w:val="WW8Num8z5"/>
    <w:rsid w:val="00433B1E"/>
  </w:style>
  <w:style w:type="character" w:customStyle="1" w:styleId="WW8Num8z6">
    <w:name w:val="WW8Num8z6"/>
    <w:rsid w:val="00433B1E"/>
  </w:style>
  <w:style w:type="character" w:customStyle="1" w:styleId="WW8Num8z7">
    <w:name w:val="WW8Num8z7"/>
    <w:rsid w:val="00433B1E"/>
  </w:style>
  <w:style w:type="character" w:customStyle="1" w:styleId="WW8Num8z8">
    <w:name w:val="WW8Num8z8"/>
    <w:rsid w:val="00433B1E"/>
  </w:style>
  <w:style w:type="character" w:customStyle="1" w:styleId="WW8Num9z0">
    <w:name w:val="WW8Num9z0"/>
    <w:rsid w:val="00433B1E"/>
    <w:rPr>
      <w:rFonts w:ascii="Symbol" w:hAnsi="Symbol" w:cs="Symbol"/>
    </w:rPr>
  </w:style>
  <w:style w:type="character" w:customStyle="1" w:styleId="WW8Num9z1">
    <w:name w:val="WW8Num9z1"/>
    <w:rsid w:val="00433B1E"/>
    <w:rPr>
      <w:rFonts w:ascii="Courier New" w:hAnsi="Courier New" w:cs="Courier New"/>
    </w:rPr>
  </w:style>
  <w:style w:type="character" w:customStyle="1" w:styleId="WW8Num9z2">
    <w:name w:val="WW8Num9z2"/>
    <w:rsid w:val="00433B1E"/>
    <w:rPr>
      <w:rFonts w:ascii="Wingdings" w:hAnsi="Wingdings" w:cs="Wingdings"/>
    </w:rPr>
  </w:style>
  <w:style w:type="character" w:customStyle="1" w:styleId="WW8Num10z0">
    <w:name w:val="WW8Num10z0"/>
    <w:rsid w:val="00433B1E"/>
    <w:rPr>
      <w:rFonts w:ascii="Wingdings" w:hAnsi="Wingdings" w:cs="Wingdings"/>
    </w:rPr>
  </w:style>
  <w:style w:type="character" w:customStyle="1" w:styleId="WW8Num10z1">
    <w:name w:val="WW8Num10z1"/>
    <w:rsid w:val="00433B1E"/>
    <w:rPr>
      <w:rFonts w:ascii="Courier New" w:hAnsi="Courier New" w:cs="Courier New"/>
    </w:rPr>
  </w:style>
  <w:style w:type="character" w:customStyle="1" w:styleId="WW8Num10z3">
    <w:name w:val="WW8Num10z3"/>
    <w:rsid w:val="00433B1E"/>
    <w:rPr>
      <w:rFonts w:ascii="Symbol" w:hAnsi="Symbol" w:cs="Symbol"/>
    </w:rPr>
  </w:style>
  <w:style w:type="character" w:customStyle="1" w:styleId="WW8Num11z0">
    <w:name w:val="WW8Num11z0"/>
    <w:rsid w:val="00433B1E"/>
    <w:rPr>
      <w:rFonts w:ascii="Wingdings" w:hAnsi="Wingdings" w:cs="Wingdings"/>
      <w:color w:val="0070C0"/>
    </w:rPr>
  </w:style>
  <w:style w:type="character" w:customStyle="1" w:styleId="WW8Num11z1">
    <w:name w:val="WW8Num11z1"/>
    <w:rsid w:val="00433B1E"/>
    <w:rPr>
      <w:rFonts w:ascii="Courier New" w:hAnsi="Courier New" w:cs="Courier New"/>
    </w:rPr>
  </w:style>
  <w:style w:type="character" w:customStyle="1" w:styleId="WW8Num11z2">
    <w:name w:val="WW8Num11z2"/>
    <w:rsid w:val="00433B1E"/>
    <w:rPr>
      <w:rFonts w:ascii="Wingdings" w:hAnsi="Wingdings" w:cs="Wingdings"/>
    </w:rPr>
  </w:style>
  <w:style w:type="character" w:customStyle="1" w:styleId="WW8Num11z3">
    <w:name w:val="WW8Num11z3"/>
    <w:rsid w:val="00433B1E"/>
    <w:rPr>
      <w:rFonts w:ascii="Symbol" w:hAnsi="Symbol" w:cs="Symbol"/>
    </w:rPr>
  </w:style>
  <w:style w:type="character" w:customStyle="1" w:styleId="WW8Num12z0">
    <w:name w:val="WW8Num12z0"/>
    <w:rsid w:val="00433B1E"/>
    <w:rPr>
      <w:rFonts w:ascii="Wingdings" w:hAnsi="Wingdings" w:cs="Wingdings"/>
    </w:rPr>
  </w:style>
  <w:style w:type="character" w:customStyle="1" w:styleId="WW8Num12z1">
    <w:name w:val="WW8Num12z1"/>
    <w:rsid w:val="00433B1E"/>
    <w:rPr>
      <w:rFonts w:ascii="Courier New" w:hAnsi="Courier New" w:cs="Courier New"/>
    </w:rPr>
  </w:style>
  <w:style w:type="character" w:customStyle="1" w:styleId="WW8Num12z3">
    <w:name w:val="WW8Num12z3"/>
    <w:rsid w:val="00433B1E"/>
    <w:rPr>
      <w:rFonts w:ascii="Symbol" w:hAnsi="Symbol" w:cs="Symbol"/>
    </w:rPr>
  </w:style>
  <w:style w:type="character" w:customStyle="1" w:styleId="WW8Num13z0">
    <w:name w:val="WW8Num13z0"/>
    <w:rsid w:val="00433B1E"/>
    <w:rPr>
      <w:rFonts w:ascii="Wingdings" w:hAnsi="Wingdings" w:cs="Wingdings"/>
    </w:rPr>
  </w:style>
  <w:style w:type="character" w:customStyle="1" w:styleId="WW8Num13z1">
    <w:name w:val="WW8Num13z1"/>
    <w:rsid w:val="00433B1E"/>
  </w:style>
  <w:style w:type="character" w:customStyle="1" w:styleId="WW8Num13z2">
    <w:name w:val="WW8Num13z2"/>
    <w:rsid w:val="00433B1E"/>
  </w:style>
  <w:style w:type="character" w:customStyle="1" w:styleId="WW8Num13z3">
    <w:name w:val="WW8Num13z3"/>
    <w:rsid w:val="00433B1E"/>
  </w:style>
  <w:style w:type="character" w:customStyle="1" w:styleId="WW8Num13z4">
    <w:name w:val="WW8Num13z4"/>
    <w:rsid w:val="00433B1E"/>
  </w:style>
  <w:style w:type="character" w:customStyle="1" w:styleId="WW8Num13z5">
    <w:name w:val="WW8Num13z5"/>
    <w:rsid w:val="00433B1E"/>
  </w:style>
  <w:style w:type="character" w:customStyle="1" w:styleId="WW8Num13z6">
    <w:name w:val="WW8Num13z6"/>
    <w:rsid w:val="00433B1E"/>
  </w:style>
  <w:style w:type="character" w:customStyle="1" w:styleId="WW8Num13z7">
    <w:name w:val="WW8Num13z7"/>
    <w:rsid w:val="00433B1E"/>
  </w:style>
  <w:style w:type="character" w:customStyle="1" w:styleId="WW8Num13z8">
    <w:name w:val="WW8Num13z8"/>
    <w:rsid w:val="00433B1E"/>
  </w:style>
  <w:style w:type="character" w:customStyle="1" w:styleId="WW8Num14z0">
    <w:name w:val="WW8Num14z0"/>
    <w:rsid w:val="00433B1E"/>
    <w:rPr>
      <w:rFonts w:ascii="Comic Sans MS" w:hAnsi="Comic Sans MS" w:cs="Comic Sans MS"/>
      <w:sz w:val="20"/>
      <w:szCs w:val="20"/>
    </w:rPr>
  </w:style>
  <w:style w:type="character" w:customStyle="1" w:styleId="WW8Num14z1">
    <w:name w:val="WW8Num14z1"/>
    <w:rsid w:val="00433B1E"/>
  </w:style>
  <w:style w:type="character" w:customStyle="1" w:styleId="WW8Num14z2">
    <w:name w:val="WW8Num14z2"/>
    <w:rsid w:val="00433B1E"/>
  </w:style>
  <w:style w:type="character" w:customStyle="1" w:styleId="WW8Num14z3">
    <w:name w:val="WW8Num14z3"/>
    <w:rsid w:val="00433B1E"/>
  </w:style>
  <w:style w:type="character" w:customStyle="1" w:styleId="WW8Num14z4">
    <w:name w:val="WW8Num14z4"/>
    <w:rsid w:val="00433B1E"/>
  </w:style>
  <w:style w:type="character" w:customStyle="1" w:styleId="WW8Num14z5">
    <w:name w:val="WW8Num14z5"/>
    <w:rsid w:val="00433B1E"/>
  </w:style>
  <w:style w:type="character" w:customStyle="1" w:styleId="WW8Num14z6">
    <w:name w:val="WW8Num14z6"/>
    <w:rsid w:val="00433B1E"/>
  </w:style>
  <w:style w:type="character" w:customStyle="1" w:styleId="WW8Num14z7">
    <w:name w:val="WW8Num14z7"/>
    <w:rsid w:val="00433B1E"/>
  </w:style>
  <w:style w:type="character" w:customStyle="1" w:styleId="WW8Num14z8">
    <w:name w:val="WW8Num14z8"/>
    <w:rsid w:val="00433B1E"/>
  </w:style>
  <w:style w:type="character" w:customStyle="1" w:styleId="WW8Num15z0">
    <w:name w:val="WW8Num15z0"/>
    <w:rsid w:val="00433B1E"/>
  </w:style>
  <w:style w:type="character" w:customStyle="1" w:styleId="WW8Num15z1">
    <w:name w:val="WW8Num15z1"/>
    <w:rsid w:val="00433B1E"/>
  </w:style>
  <w:style w:type="character" w:customStyle="1" w:styleId="WW8Num15z2">
    <w:name w:val="WW8Num15z2"/>
    <w:rsid w:val="00433B1E"/>
  </w:style>
  <w:style w:type="character" w:customStyle="1" w:styleId="WW8Num15z3">
    <w:name w:val="WW8Num15z3"/>
    <w:rsid w:val="00433B1E"/>
  </w:style>
  <w:style w:type="character" w:customStyle="1" w:styleId="WW8Num15z4">
    <w:name w:val="WW8Num15z4"/>
    <w:rsid w:val="00433B1E"/>
  </w:style>
  <w:style w:type="character" w:customStyle="1" w:styleId="WW8Num15z5">
    <w:name w:val="WW8Num15z5"/>
    <w:rsid w:val="00433B1E"/>
  </w:style>
  <w:style w:type="character" w:customStyle="1" w:styleId="WW8Num15z6">
    <w:name w:val="WW8Num15z6"/>
    <w:rsid w:val="00433B1E"/>
  </w:style>
  <w:style w:type="character" w:customStyle="1" w:styleId="WW8Num15z7">
    <w:name w:val="WW8Num15z7"/>
    <w:rsid w:val="00433B1E"/>
  </w:style>
  <w:style w:type="character" w:customStyle="1" w:styleId="WW8Num15z8">
    <w:name w:val="WW8Num15z8"/>
    <w:rsid w:val="00433B1E"/>
  </w:style>
  <w:style w:type="character" w:customStyle="1" w:styleId="WW8Num16z0">
    <w:name w:val="WW8Num16z0"/>
    <w:rsid w:val="00433B1E"/>
    <w:rPr>
      <w:rFonts w:ascii="Wingdings" w:hAnsi="Wingdings" w:cs="Wingdings"/>
    </w:rPr>
  </w:style>
  <w:style w:type="character" w:customStyle="1" w:styleId="WW8Num16z1">
    <w:name w:val="WW8Num16z1"/>
    <w:rsid w:val="00433B1E"/>
    <w:rPr>
      <w:rFonts w:ascii="Courier New" w:hAnsi="Courier New" w:cs="Courier New"/>
    </w:rPr>
  </w:style>
  <w:style w:type="character" w:customStyle="1" w:styleId="WW8Num16z3">
    <w:name w:val="WW8Num16z3"/>
    <w:rsid w:val="00433B1E"/>
    <w:rPr>
      <w:rFonts w:ascii="Symbol" w:hAnsi="Symbol" w:cs="Symbol"/>
    </w:rPr>
  </w:style>
  <w:style w:type="character" w:customStyle="1" w:styleId="WW8Num17z0">
    <w:name w:val="WW8Num17z0"/>
    <w:rsid w:val="00433B1E"/>
  </w:style>
  <w:style w:type="character" w:customStyle="1" w:styleId="WW8Num17z1">
    <w:name w:val="WW8Num17z1"/>
    <w:rsid w:val="00433B1E"/>
  </w:style>
  <w:style w:type="character" w:customStyle="1" w:styleId="WW8Num17z2">
    <w:name w:val="WW8Num17z2"/>
    <w:rsid w:val="00433B1E"/>
  </w:style>
  <w:style w:type="character" w:customStyle="1" w:styleId="WW8Num17z3">
    <w:name w:val="WW8Num17z3"/>
    <w:rsid w:val="00433B1E"/>
  </w:style>
  <w:style w:type="character" w:customStyle="1" w:styleId="WW8Num17z4">
    <w:name w:val="WW8Num17z4"/>
    <w:rsid w:val="00433B1E"/>
  </w:style>
  <w:style w:type="character" w:customStyle="1" w:styleId="WW8Num17z5">
    <w:name w:val="WW8Num17z5"/>
    <w:rsid w:val="00433B1E"/>
  </w:style>
  <w:style w:type="character" w:customStyle="1" w:styleId="WW8Num17z6">
    <w:name w:val="WW8Num17z6"/>
    <w:rsid w:val="00433B1E"/>
  </w:style>
  <w:style w:type="character" w:customStyle="1" w:styleId="WW8Num17z7">
    <w:name w:val="WW8Num17z7"/>
    <w:rsid w:val="00433B1E"/>
  </w:style>
  <w:style w:type="character" w:customStyle="1" w:styleId="WW8Num17z8">
    <w:name w:val="WW8Num17z8"/>
    <w:rsid w:val="00433B1E"/>
  </w:style>
  <w:style w:type="character" w:customStyle="1" w:styleId="WW8Num18z0">
    <w:name w:val="WW8Num18z0"/>
    <w:rsid w:val="00433B1E"/>
  </w:style>
  <w:style w:type="character" w:customStyle="1" w:styleId="WW8Num18z1">
    <w:name w:val="WW8Num18z1"/>
    <w:rsid w:val="00433B1E"/>
  </w:style>
  <w:style w:type="character" w:customStyle="1" w:styleId="WW8Num18z2">
    <w:name w:val="WW8Num18z2"/>
    <w:rsid w:val="00433B1E"/>
  </w:style>
  <w:style w:type="character" w:customStyle="1" w:styleId="WW8Num18z3">
    <w:name w:val="WW8Num18z3"/>
    <w:rsid w:val="00433B1E"/>
  </w:style>
  <w:style w:type="character" w:customStyle="1" w:styleId="WW8Num18z4">
    <w:name w:val="WW8Num18z4"/>
    <w:rsid w:val="00433B1E"/>
  </w:style>
  <w:style w:type="character" w:customStyle="1" w:styleId="WW8Num18z5">
    <w:name w:val="WW8Num18z5"/>
    <w:rsid w:val="00433B1E"/>
  </w:style>
  <w:style w:type="character" w:customStyle="1" w:styleId="WW8Num18z6">
    <w:name w:val="WW8Num18z6"/>
    <w:rsid w:val="00433B1E"/>
  </w:style>
  <w:style w:type="character" w:customStyle="1" w:styleId="WW8Num18z7">
    <w:name w:val="WW8Num18z7"/>
    <w:rsid w:val="00433B1E"/>
  </w:style>
  <w:style w:type="character" w:customStyle="1" w:styleId="WW8Num18z8">
    <w:name w:val="WW8Num18z8"/>
    <w:rsid w:val="00433B1E"/>
  </w:style>
  <w:style w:type="character" w:customStyle="1" w:styleId="WW8Num19z0">
    <w:name w:val="WW8Num19z0"/>
    <w:rsid w:val="00433B1E"/>
    <w:rPr>
      <w:rFonts w:ascii="Symbol" w:hAnsi="Symbol" w:cs="Symbol"/>
    </w:rPr>
  </w:style>
  <w:style w:type="character" w:customStyle="1" w:styleId="WW8Num19z1">
    <w:name w:val="WW8Num19z1"/>
    <w:rsid w:val="00433B1E"/>
    <w:rPr>
      <w:rFonts w:ascii="Courier New" w:hAnsi="Courier New" w:cs="Courier New"/>
    </w:rPr>
  </w:style>
  <w:style w:type="character" w:customStyle="1" w:styleId="WW8Num19z2">
    <w:name w:val="WW8Num19z2"/>
    <w:rsid w:val="00433B1E"/>
    <w:rPr>
      <w:rFonts w:ascii="Arial" w:hAnsi="Arial" w:cs="Arial"/>
      <w:color w:val="auto"/>
    </w:rPr>
  </w:style>
  <w:style w:type="character" w:customStyle="1" w:styleId="WW8Num19z5">
    <w:name w:val="WW8Num19z5"/>
    <w:rsid w:val="00433B1E"/>
    <w:rPr>
      <w:rFonts w:ascii="Wingdings" w:hAnsi="Wingdings" w:cs="Wingdings"/>
    </w:rPr>
  </w:style>
  <w:style w:type="character" w:customStyle="1" w:styleId="WW8Num20z0">
    <w:name w:val="WW8Num20z0"/>
    <w:rsid w:val="00433B1E"/>
    <w:rPr>
      <w:rFonts w:ascii="Wingdings" w:hAnsi="Wingdings" w:cs="Wingdings"/>
    </w:rPr>
  </w:style>
  <w:style w:type="character" w:customStyle="1" w:styleId="WW8Num20z1">
    <w:name w:val="WW8Num20z1"/>
    <w:rsid w:val="00433B1E"/>
    <w:rPr>
      <w:rFonts w:ascii="Courier New" w:hAnsi="Courier New" w:cs="Courier New"/>
    </w:rPr>
  </w:style>
  <w:style w:type="character" w:customStyle="1" w:styleId="WW8Num20z3">
    <w:name w:val="WW8Num20z3"/>
    <w:rsid w:val="00433B1E"/>
    <w:rPr>
      <w:rFonts w:ascii="Symbol" w:hAnsi="Symbol" w:cs="Symbol"/>
    </w:rPr>
  </w:style>
  <w:style w:type="character" w:customStyle="1" w:styleId="WW8Num21z0">
    <w:name w:val="WW8Num21z0"/>
    <w:rsid w:val="00433B1E"/>
  </w:style>
  <w:style w:type="character" w:customStyle="1" w:styleId="WW8Num21z1">
    <w:name w:val="WW8Num21z1"/>
    <w:rsid w:val="00433B1E"/>
    <w:rPr>
      <w:rFonts w:ascii="Courier New" w:hAnsi="Courier New" w:cs="Courier New"/>
    </w:rPr>
  </w:style>
  <w:style w:type="character" w:customStyle="1" w:styleId="WW8Num21z2">
    <w:name w:val="WW8Num21z2"/>
    <w:rsid w:val="00433B1E"/>
    <w:rPr>
      <w:rFonts w:ascii="Wingdings" w:hAnsi="Wingdings" w:cs="Wingdings"/>
    </w:rPr>
  </w:style>
  <w:style w:type="character" w:customStyle="1" w:styleId="WW8Num21z3">
    <w:name w:val="WW8Num21z3"/>
    <w:rsid w:val="00433B1E"/>
    <w:rPr>
      <w:rFonts w:ascii="Symbol" w:hAnsi="Symbol" w:cs="Symbol"/>
    </w:rPr>
  </w:style>
  <w:style w:type="character" w:customStyle="1" w:styleId="WW8Num22z0">
    <w:name w:val="WW8Num22z0"/>
    <w:rsid w:val="00433B1E"/>
    <w:rPr>
      <w:rFonts w:ascii="Symbol" w:hAnsi="Symbol" w:cs="Symbol"/>
    </w:rPr>
  </w:style>
  <w:style w:type="character" w:customStyle="1" w:styleId="WW8Num22z1">
    <w:name w:val="WW8Num22z1"/>
    <w:rsid w:val="00433B1E"/>
    <w:rPr>
      <w:rFonts w:ascii="Courier New" w:hAnsi="Courier New" w:cs="Courier New"/>
    </w:rPr>
  </w:style>
  <w:style w:type="character" w:customStyle="1" w:styleId="WW8Num22z2">
    <w:name w:val="WW8Num22z2"/>
    <w:rsid w:val="00433B1E"/>
    <w:rPr>
      <w:rFonts w:ascii="Wingdings" w:hAnsi="Wingdings" w:cs="Wingdings"/>
    </w:rPr>
  </w:style>
  <w:style w:type="character" w:customStyle="1" w:styleId="WW8Num23z0">
    <w:name w:val="WW8Num23z0"/>
    <w:rsid w:val="00433B1E"/>
  </w:style>
  <w:style w:type="character" w:customStyle="1" w:styleId="WW8Num23z1">
    <w:name w:val="WW8Num23z1"/>
    <w:rsid w:val="00433B1E"/>
  </w:style>
  <w:style w:type="character" w:customStyle="1" w:styleId="WW8Num23z2">
    <w:name w:val="WW8Num23z2"/>
    <w:rsid w:val="00433B1E"/>
  </w:style>
  <w:style w:type="character" w:customStyle="1" w:styleId="WW8Num23z3">
    <w:name w:val="WW8Num23z3"/>
    <w:rsid w:val="00433B1E"/>
  </w:style>
  <w:style w:type="character" w:customStyle="1" w:styleId="WW8Num23z4">
    <w:name w:val="WW8Num23z4"/>
    <w:rsid w:val="00433B1E"/>
  </w:style>
  <w:style w:type="character" w:customStyle="1" w:styleId="WW8Num23z5">
    <w:name w:val="WW8Num23z5"/>
    <w:rsid w:val="00433B1E"/>
  </w:style>
  <w:style w:type="character" w:customStyle="1" w:styleId="WW8Num23z6">
    <w:name w:val="WW8Num23z6"/>
    <w:rsid w:val="00433B1E"/>
  </w:style>
  <w:style w:type="character" w:customStyle="1" w:styleId="WW8Num23z7">
    <w:name w:val="WW8Num23z7"/>
    <w:rsid w:val="00433B1E"/>
  </w:style>
  <w:style w:type="character" w:customStyle="1" w:styleId="WW8Num23z8">
    <w:name w:val="WW8Num23z8"/>
    <w:rsid w:val="00433B1E"/>
  </w:style>
  <w:style w:type="character" w:customStyle="1" w:styleId="WW8Num24z0">
    <w:name w:val="WW8Num24z0"/>
    <w:rsid w:val="00433B1E"/>
  </w:style>
  <w:style w:type="character" w:customStyle="1" w:styleId="WW8Num24z1">
    <w:name w:val="WW8Num24z1"/>
    <w:rsid w:val="00433B1E"/>
  </w:style>
  <w:style w:type="character" w:customStyle="1" w:styleId="WW8Num24z2">
    <w:name w:val="WW8Num24z2"/>
    <w:rsid w:val="00433B1E"/>
  </w:style>
  <w:style w:type="character" w:customStyle="1" w:styleId="WW8Num24z3">
    <w:name w:val="WW8Num24z3"/>
    <w:rsid w:val="00433B1E"/>
  </w:style>
  <w:style w:type="character" w:customStyle="1" w:styleId="WW8Num24z4">
    <w:name w:val="WW8Num24z4"/>
    <w:rsid w:val="00433B1E"/>
  </w:style>
  <w:style w:type="character" w:customStyle="1" w:styleId="WW8Num24z5">
    <w:name w:val="WW8Num24z5"/>
    <w:rsid w:val="00433B1E"/>
  </w:style>
  <w:style w:type="character" w:customStyle="1" w:styleId="WW8Num24z6">
    <w:name w:val="WW8Num24z6"/>
    <w:rsid w:val="00433B1E"/>
  </w:style>
  <w:style w:type="character" w:customStyle="1" w:styleId="WW8Num24z7">
    <w:name w:val="WW8Num24z7"/>
    <w:rsid w:val="00433B1E"/>
  </w:style>
  <w:style w:type="character" w:customStyle="1" w:styleId="WW8Num24z8">
    <w:name w:val="WW8Num24z8"/>
    <w:rsid w:val="00433B1E"/>
  </w:style>
  <w:style w:type="character" w:customStyle="1" w:styleId="WW8Num25z0">
    <w:name w:val="WW8Num25z0"/>
    <w:rsid w:val="00433B1E"/>
    <w:rPr>
      <w:rFonts w:ascii="Wingdings" w:hAnsi="Wingdings" w:cs="Wingdings"/>
    </w:rPr>
  </w:style>
  <w:style w:type="character" w:customStyle="1" w:styleId="WW8Num25z1">
    <w:name w:val="WW8Num25z1"/>
    <w:rsid w:val="00433B1E"/>
    <w:rPr>
      <w:rFonts w:ascii="Courier New" w:hAnsi="Courier New" w:cs="Courier New"/>
    </w:rPr>
  </w:style>
  <w:style w:type="character" w:customStyle="1" w:styleId="WW8Num25z3">
    <w:name w:val="WW8Num25z3"/>
    <w:rsid w:val="00433B1E"/>
    <w:rPr>
      <w:rFonts w:ascii="Symbol" w:hAnsi="Symbol" w:cs="Symbol"/>
    </w:rPr>
  </w:style>
  <w:style w:type="character" w:customStyle="1" w:styleId="WW8Num26z0">
    <w:name w:val="WW8Num26z0"/>
    <w:rsid w:val="00433B1E"/>
  </w:style>
  <w:style w:type="character" w:customStyle="1" w:styleId="WW8Num26z1">
    <w:name w:val="WW8Num26z1"/>
    <w:rsid w:val="00433B1E"/>
  </w:style>
  <w:style w:type="character" w:customStyle="1" w:styleId="WW8Num26z2">
    <w:name w:val="WW8Num26z2"/>
    <w:rsid w:val="00433B1E"/>
  </w:style>
  <w:style w:type="character" w:customStyle="1" w:styleId="WW8Num26z3">
    <w:name w:val="WW8Num26z3"/>
    <w:rsid w:val="00433B1E"/>
  </w:style>
  <w:style w:type="character" w:customStyle="1" w:styleId="WW8Num26z4">
    <w:name w:val="WW8Num26z4"/>
    <w:rsid w:val="00433B1E"/>
  </w:style>
  <w:style w:type="character" w:customStyle="1" w:styleId="WW8Num26z5">
    <w:name w:val="WW8Num26z5"/>
    <w:rsid w:val="00433B1E"/>
  </w:style>
  <w:style w:type="character" w:customStyle="1" w:styleId="WW8Num26z6">
    <w:name w:val="WW8Num26z6"/>
    <w:rsid w:val="00433B1E"/>
  </w:style>
  <w:style w:type="character" w:customStyle="1" w:styleId="WW8Num26z7">
    <w:name w:val="WW8Num26z7"/>
    <w:rsid w:val="00433B1E"/>
  </w:style>
  <w:style w:type="character" w:customStyle="1" w:styleId="WW8Num26z8">
    <w:name w:val="WW8Num26z8"/>
    <w:rsid w:val="00433B1E"/>
  </w:style>
  <w:style w:type="character" w:customStyle="1" w:styleId="WW8Num27z0">
    <w:name w:val="WW8Num27z0"/>
    <w:rsid w:val="00433B1E"/>
  </w:style>
  <w:style w:type="character" w:customStyle="1" w:styleId="WW8Num27z1">
    <w:name w:val="WW8Num27z1"/>
    <w:rsid w:val="00433B1E"/>
  </w:style>
  <w:style w:type="character" w:customStyle="1" w:styleId="WW8Num27z2">
    <w:name w:val="WW8Num27z2"/>
    <w:rsid w:val="00433B1E"/>
  </w:style>
  <w:style w:type="character" w:customStyle="1" w:styleId="WW8Num27z3">
    <w:name w:val="WW8Num27z3"/>
    <w:rsid w:val="00433B1E"/>
  </w:style>
  <w:style w:type="character" w:customStyle="1" w:styleId="WW8Num27z4">
    <w:name w:val="WW8Num27z4"/>
    <w:rsid w:val="00433B1E"/>
  </w:style>
  <w:style w:type="character" w:customStyle="1" w:styleId="WW8Num27z5">
    <w:name w:val="WW8Num27z5"/>
    <w:rsid w:val="00433B1E"/>
  </w:style>
  <w:style w:type="character" w:customStyle="1" w:styleId="WW8Num27z6">
    <w:name w:val="WW8Num27z6"/>
    <w:rsid w:val="00433B1E"/>
  </w:style>
  <w:style w:type="character" w:customStyle="1" w:styleId="WW8Num27z7">
    <w:name w:val="WW8Num27z7"/>
    <w:rsid w:val="00433B1E"/>
  </w:style>
  <w:style w:type="character" w:customStyle="1" w:styleId="WW8Num27z8">
    <w:name w:val="WW8Num27z8"/>
    <w:rsid w:val="00433B1E"/>
  </w:style>
  <w:style w:type="character" w:customStyle="1" w:styleId="WW8Num28z0">
    <w:name w:val="WW8Num28z0"/>
    <w:rsid w:val="00433B1E"/>
    <w:rPr>
      <w:rFonts w:ascii="Wingdings" w:hAnsi="Wingdings" w:cs="Wingdings"/>
    </w:rPr>
  </w:style>
  <w:style w:type="character" w:customStyle="1" w:styleId="WW8Num28z1">
    <w:name w:val="WW8Num28z1"/>
    <w:rsid w:val="00433B1E"/>
    <w:rPr>
      <w:rFonts w:ascii="Courier New" w:hAnsi="Courier New" w:cs="Courier New"/>
    </w:rPr>
  </w:style>
  <w:style w:type="character" w:customStyle="1" w:styleId="WW8Num28z3">
    <w:name w:val="WW8Num28z3"/>
    <w:rsid w:val="00433B1E"/>
    <w:rPr>
      <w:rFonts w:ascii="Symbol" w:hAnsi="Symbol" w:cs="Symbol"/>
    </w:rPr>
  </w:style>
  <w:style w:type="character" w:customStyle="1" w:styleId="WW8Num29z0">
    <w:name w:val="WW8Num29z0"/>
    <w:rsid w:val="00433B1E"/>
  </w:style>
  <w:style w:type="character" w:customStyle="1" w:styleId="WW8Num29z1">
    <w:name w:val="WW8Num29z1"/>
    <w:rsid w:val="00433B1E"/>
  </w:style>
  <w:style w:type="character" w:customStyle="1" w:styleId="WW8Num29z2">
    <w:name w:val="WW8Num29z2"/>
    <w:rsid w:val="00433B1E"/>
  </w:style>
  <w:style w:type="character" w:customStyle="1" w:styleId="WW8Num29z3">
    <w:name w:val="WW8Num29z3"/>
    <w:rsid w:val="00433B1E"/>
  </w:style>
  <w:style w:type="character" w:customStyle="1" w:styleId="WW8Num29z4">
    <w:name w:val="WW8Num29z4"/>
    <w:rsid w:val="00433B1E"/>
  </w:style>
  <w:style w:type="character" w:customStyle="1" w:styleId="WW8Num29z5">
    <w:name w:val="WW8Num29z5"/>
    <w:rsid w:val="00433B1E"/>
  </w:style>
  <w:style w:type="character" w:customStyle="1" w:styleId="WW8Num29z6">
    <w:name w:val="WW8Num29z6"/>
    <w:rsid w:val="00433B1E"/>
  </w:style>
  <w:style w:type="character" w:customStyle="1" w:styleId="WW8Num29z7">
    <w:name w:val="WW8Num29z7"/>
    <w:rsid w:val="00433B1E"/>
  </w:style>
  <w:style w:type="character" w:customStyle="1" w:styleId="WW8Num29z8">
    <w:name w:val="WW8Num29z8"/>
    <w:rsid w:val="00433B1E"/>
  </w:style>
  <w:style w:type="character" w:customStyle="1" w:styleId="WW8Num30z0">
    <w:name w:val="WW8Num30z0"/>
    <w:rsid w:val="00433B1E"/>
    <w:rPr>
      <w:rFonts w:ascii="Wingdings" w:hAnsi="Wingdings" w:cs="Wingdings"/>
    </w:rPr>
  </w:style>
  <w:style w:type="character" w:customStyle="1" w:styleId="WW8Num30z1">
    <w:name w:val="WW8Num30z1"/>
    <w:rsid w:val="00433B1E"/>
    <w:rPr>
      <w:rFonts w:ascii="Courier New" w:hAnsi="Courier New" w:cs="Courier New"/>
    </w:rPr>
  </w:style>
  <w:style w:type="character" w:customStyle="1" w:styleId="WW8Num30z3">
    <w:name w:val="WW8Num30z3"/>
    <w:rsid w:val="00433B1E"/>
    <w:rPr>
      <w:rFonts w:ascii="Symbol" w:hAnsi="Symbol" w:cs="Symbol"/>
    </w:rPr>
  </w:style>
  <w:style w:type="character" w:customStyle="1" w:styleId="WW8Num31z0">
    <w:name w:val="WW8Num31z0"/>
    <w:rsid w:val="00433B1E"/>
    <w:rPr>
      <w:rFonts w:ascii="Wingdings" w:hAnsi="Wingdings" w:cs="Wingdings"/>
    </w:rPr>
  </w:style>
  <w:style w:type="character" w:customStyle="1" w:styleId="WW8Num31z1">
    <w:name w:val="WW8Num31z1"/>
    <w:rsid w:val="00433B1E"/>
  </w:style>
  <w:style w:type="character" w:customStyle="1" w:styleId="WW8Num31z2">
    <w:name w:val="WW8Num31z2"/>
    <w:rsid w:val="00433B1E"/>
  </w:style>
  <w:style w:type="character" w:customStyle="1" w:styleId="WW8Num31z3">
    <w:name w:val="WW8Num31z3"/>
    <w:rsid w:val="00433B1E"/>
  </w:style>
  <w:style w:type="character" w:customStyle="1" w:styleId="WW8Num31z4">
    <w:name w:val="WW8Num31z4"/>
    <w:rsid w:val="00433B1E"/>
  </w:style>
  <w:style w:type="character" w:customStyle="1" w:styleId="WW8Num31z5">
    <w:name w:val="WW8Num31z5"/>
    <w:rsid w:val="00433B1E"/>
  </w:style>
  <w:style w:type="character" w:customStyle="1" w:styleId="WW8Num31z6">
    <w:name w:val="WW8Num31z6"/>
    <w:rsid w:val="00433B1E"/>
  </w:style>
  <w:style w:type="character" w:customStyle="1" w:styleId="WW8Num31z7">
    <w:name w:val="WW8Num31z7"/>
    <w:rsid w:val="00433B1E"/>
  </w:style>
  <w:style w:type="character" w:customStyle="1" w:styleId="WW8Num31z8">
    <w:name w:val="WW8Num31z8"/>
    <w:rsid w:val="00433B1E"/>
  </w:style>
  <w:style w:type="character" w:customStyle="1" w:styleId="WW8Num32z0">
    <w:name w:val="WW8Num32z0"/>
    <w:rsid w:val="00433B1E"/>
    <w:rPr>
      <w:rFonts w:ascii="Wingdings" w:hAnsi="Wingdings" w:cs="Wingdings"/>
    </w:rPr>
  </w:style>
  <w:style w:type="character" w:customStyle="1" w:styleId="WW8Num32z1">
    <w:name w:val="WW8Num32z1"/>
    <w:rsid w:val="00433B1E"/>
    <w:rPr>
      <w:rFonts w:ascii="Courier New" w:hAnsi="Courier New" w:cs="Courier New"/>
    </w:rPr>
  </w:style>
  <w:style w:type="character" w:customStyle="1" w:styleId="WW8Num32z3">
    <w:name w:val="WW8Num32z3"/>
    <w:rsid w:val="00433B1E"/>
    <w:rPr>
      <w:rFonts w:ascii="Symbol" w:hAnsi="Symbol" w:cs="Symbol"/>
    </w:rPr>
  </w:style>
  <w:style w:type="character" w:customStyle="1" w:styleId="WW8Num33z0">
    <w:name w:val="WW8Num33z0"/>
    <w:rsid w:val="00433B1E"/>
    <w:rPr>
      <w:rFonts w:ascii="Wingdings" w:hAnsi="Wingdings" w:cs="Wingdings"/>
    </w:rPr>
  </w:style>
  <w:style w:type="character" w:customStyle="1" w:styleId="WW8Num33z1">
    <w:name w:val="WW8Num33z1"/>
    <w:rsid w:val="00433B1E"/>
  </w:style>
  <w:style w:type="character" w:customStyle="1" w:styleId="WW8Num33z2">
    <w:name w:val="WW8Num33z2"/>
    <w:rsid w:val="00433B1E"/>
  </w:style>
  <w:style w:type="character" w:customStyle="1" w:styleId="WW8Num33z3">
    <w:name w:val="WW8Num33z3"/>
    <w:rsid w:val="00433B1E"/>
  </w:style>
  <w:style w:type="character" w:customStyle="1" w:styleId="WW8Num33z4">
    <w:name w:val="WW8Num33z4"/>
    <w:rsid w:val="00433B1E"/>
  </w:style>
  <w:style w:type="character" w:customStyle="1" w:styleId="WW8Num33z5">
    <w:name w:val="WW8Num33z5"/>
    <w:rsid w:val="00433B1E"/>
  </w:style>
  <w:style w:type="character" w:customStyle="1" w:styleId="WW8Num33z6">
    <w:name w:val="WW8Num33z6"/>
    <w:rsid w:val="00433B1E"/>
  </w:style>
  <w:style w:type="character" w:customStyle="1" w:styleId="WW8Num33z7">
    <w:name w:val="WW8Num33z7"/>
    <w:rsid w:val="00433B1E"/>
  </w:style>
  <w:style w:type="character" w:customStyle="1" w:styleId="WW8Num33z8">
    <w:name w:val="WW8Num33z8"/>
    <w:rsid w:val="00433B1E"/>
  </w:style>
  <w:style w:type="character" w:customStyle="1" w:styleId="WW8Num34z0">
    <w:name w:val="WW8Num34z0"/>
    <w:rsid w:val="00433B1E"/>
  </w:style>
  <w:style w:type="character" w:customStyle="1" w:styleId="WW8Num34z1">
    <w:name w:val="WW8Num34z1"/>
    <w:rsid w:val="00433B1E"/>
    <w:rPr>
      <w:rFonts w:ascii="Courier New" w:hAnsi="Courier New" w:cs="Courier New"/>
    </w:rPr>
  </w:style>
  <w:style w:type="character" w:customStyle="1" w:styleId="WW8Num34z2">
    <w:name w:val="WW8Num34z2"/>
    <w:rsid w:val="00433B1E"/>
    <w:rPr>
      <w:rFonts w:ascii="Wingdings" w:hAnsi="Wingdings" w:cs="Wingdings"/>
    </w:rPr>
  </w:style>
  <w:style w:type="character" w:customStyle="1" w:styleId="WW8Num34z3">
    <w:name w:val="WW8Num34z3"/>
    <w:rsid w:val="00433B1E"/>
    <w:rPr>
      <w:rFonts w:ascii="Symbol" w:hAnsi="Symbol" w:cs="Symbol"/>
    </w:rPr>
  </w:style>
  <w:style w:type="character" w:customStyle="1" w:styleId="WW8Num35z0">
    <w:name w:val="WW8Num35z0"/>
    <w:rsid w:val="00433B1E"/>
    <w:rPr>
      <w:rFonts w:ascii="Symbol" w:hAnsi="Symbol" w:cs="Symbol"/>
    </w:rPr>
  </w:style>
  <w:style w:type="character" w:customStyle="1" w:styleId="WW8Num35z1">
    <w:name w:val="WW8Num35z1"/>
    <w:rsid w:val="00433B1E"/>
    <w:rPr>
      <w:rFonts w:ascii="Courier New" w:hAnsi="Courier New" w:cs="Courier New"/>
    </w:rPr>
  </w:style>
  <w:style w:type="character" w:customStyle="1" w:styleId="WW8Num35z2">
    <w:name w:val="WW8Num35z2"/>
    <w:rsid w:val="00433B1E"/>
    <w:rPr>
      <w:rFonts w:ascii="Wingdings" w:hAnsi="Wingdings" w:cs="Wingdings"/>
    </w:rPr>
  </w:style>
  <w:style w:type="character" w:customStyle="1" w:styleId="WW8Num36z0">
    <w:name w:val="WW8Num36z0"/>
    <w:rsid w:val="00433B1E"/>
  </w:style>
  <w:style w:type="character" w:customStyle="1" w:styleId="WW8Num36z1">
    <w:name w:val="WW8Num36z1"/>
    <w:rsid w:val="00433B1E"/>
  </w:style>
  <w:style w:type="character" w:customStyle="1" w:styleId="WW8Num36z2">
    <w:name w:val="WW8Num36z2"/>
    <w:rsid w:val="00433B1E"/>
  </w:style>
  <w:style w:type="character" w:customStyle="1" w:styleId="WW8Num36z3">
    <w:name w:val="WW8Num36z3"/>
    <w:rsid w:val="00433B1E"/>
  </w:style>
  <w:style w:type="character" w:customStyle="1" w:styleId="WW8Num36z4">
    <w:name w:val="WW8Num36z4"/>
    <w:rsid w:val="00433B1E"/>
  </w:style>
  <w:style w:type="character" w:customStyle="1" w:styleId="WW8Num36z5">
    <w:name w:val="WW8Num36z5"/>
    <w:rsid w:val="00433B1E"/>
  </w:style>
  <w:style w:type="character" w:customStyle="1" w:styleId="WW8Num36z6">
    <w:name w:val="WW8Num36z6"/>
    <w:rsid w:val="00433B1E"/>
  </w:style>
  <w:style w:type="character" w:customStyle="1" w:styleId="WW8Num36z7">
    <w:name w:val="WW8Num36z7"/>
    <w:rsid w:val="00433B1E"/>
  </w:style>
  <w:style w:type="character" w:customStyle="1" w:styleId="WW8Num36z8">
    <w:name w:val="WW8Num36z8"/>
    <w:rsid w:val="00433B1E"/>
  </w:style>
  <w:style w:type="character" w:customStyle="1" w:styleId="WW8Num37z0">
    <w:name w:val="WW8Num37z0"/>
    <w:rsid w:val="00433B1E"/>
    <w:rPr>
      <w:rFonts w:ascii="Comic Sans MS" w:hAnsi="Comic Sans MS" w:cs="Comic Sans MS"/>
      <w:sz w:val="20"/>
      <w:szCs w:val="20"/>
    </w:rPr>
  </w:style>
  <w:style w:type="character" w:customStyle="1" w:styleId="WW8Num37z1">
    <w:name w:val="WW8Num37z1"/>
    <w:rsid w:val="00433B1E"/>
  </w:style>
  <w:style w:type="character" w:customStyle="1" w:styleId="WW8Num37z2">
    <w:name w:val="WW8Num37z2"/>
    <w:rsid w:val="00433B1E"/>
  </w:style>
  <w:style w:type="character" w:customStyle="1" w:styleId="WW8Num37z3">
    <w:name w:val="WW8Num37z3"/>
    <w:rsid w:val="00433B1E"/>
  </w:style>
  <w:style w:type="character" w:customStyle="1" w:styleId="WW8Num37z4">
    <w:name w:val="WW8Num37z4"/>
    <w:rsid w:val="00433B1E"/>
  </w:style>
  <w:style w:type="character" w:customStyle="1" w:styleId="WW8Num37z5">
    <w:name w:val="WW8Num37z5"/>
    <w:rsid w:val="00433B1E"/>
  </w:style>
  <w:style w:type="character" w:customStyle="1" w:styleId="WW8Num37z6">
    <w:name w:val="WW8Num37z6"/>
    <w:rsid w:val="00433B1E"/>
  </w:style>
  <w:style w:type="character" w:customStyle="1" w:styleId="WW8Num37z7">
    <w:name w:val="WW8Num37z7"/>
    <w:rsid w:val="00433B1E"/>
  </w:style>
  <w:style w:type="character" w:customStyle="1" w:styleId="WW8Num37z8">
    <w:name w:val="WW8Num37z8"/>
    <w:rsid w:val="00433B1E"/>
  </w:style>
  <w:style w:type="character" w:customStyle="1" w:styleId="WW8Num38z0">
    <w:name w:val="WW8Num38z0"/>
    <w:rsid w:val="00433B1E"/>
    <w:rPr>
      <w:rFonts w:ascii="Wingdings" w:hAnsi="Wingdings" w:cs="Wingdings"/>
    </w:rPr>
  </w:style>
  <w:style w:type="character" w:customStyle="1" w:styleId="WW8Num38z1">
    <w:name w:val="WW8Num38z1"/>
    <w:rsid w:val="00433B1E"/>
    <w:rPr>
      <w:rFonts w:ascii="Courier New" w:hAnsi="Courier New" w:cs="Courier New"/>
    </w:rPr>
  </w:style>
  <w:style w:type="character" w:customStyle="1" w:styleId="WW8Num38z3">
    <w:name w:val="WW8Num38z3"/>
    <w:rsid w:val="00433B1E"/>
    <w:rPr>
      <w:rFonts w:ascii="Symbol" w:hAnsi="Symbol" w:cs="Symbol"/>
    </w:rPr>
  </w:style>
  <w:style w:type="character" w:customStyle="1" w:styleId="WW8Num39z0">
    <w:name w:val="WW8Num39z0"/>
    <w:rsid w:val="00433B1E"/>
    <w:rPr>
      <w:rFonts w:ascii="Wingdings" w:hAnsi="Wingdings" w:cs="Wingdings"/>
    </w:rPr>
  </w:style>
  <w:style w:type="character" w:customStyle="1" w:styleId="WW8Num39z1">
    <w:name w:val="WW8Num39z1"/>
    <w:rsid w:val="00433B1E"/>
    <w:rPr>
      <w:rFonts w:ascii="Courier New" w:hAnsi="Courier New" w:cs="Courier New"/>
    </w:rPr>
  </w:style>
  <w:style w:type="character" w:customStyle="1" w:styleId="WW8Num39z3">
    <w:name w:val="WW8Num39z3"/>
    <w:rsid w:val="00433B1E"/>
    <w:rPr>
      <w:rFonts w:ascii="Symbol" w:hAnsi="Symbol" w:cs="Symbol"/>
    </w:rPr>
  </w:style>
  <w:style w:type="character" w:customStyle="1" w:styleId="WW8Num40z0">
    <w:name w:val="WW8Num40z0"/>
    <w:rsid w:val="00433B1E"/>
    <w:rPr>
      <w:rFonts w:ascii="Wingdings" w:hAnsi="Wingdings" w:cs="Wingdings"/>
      <w:b w:val="0"/>
      <w:i w:val="0"/>
      <w:sz w:val="10"/>
    </w:rPr>
  </w:style>
  <w:style w:type="character" w:customStyle="1" w:styleId="WW8Num41z0">
    <w:name w:val="WW8Num41z0"/>
    <w:rsid w:val="00433B1E"/>
    <w:rPr>
      <w:rFonts w:ascii="Wingdings" w:hAnsi="Wingdings" w:cs="Wingdings"/>
    </w:rPr>
  </w:style>
  <w:style w:type="character" w:customStyle="1" w:styleId="WW8Num41z1">
    <w:name w:val="WW8Num41z1"/>
    <w:rsid w:val="00433B1E"/>
    <w:rPr>
      <w:rFonts w:ascii="Courier New" w:hAnsi="Courier New" w:cs="Courier New"/>
    </w:rPr>
  </w:style>
  <w:style w:type="character" w:customStyle="1" w:styleId="WW8Num41z3">
    <w:name w:val="WW8Num41z3"/>
    <w:rsid w:val="00433B1E"/>
    <w:rPr>
      <w:rFonts w:ascii="Symbol" w:hAnsi="Symbol" w:cs="Symbol"/>
    </w:rPr>
  </w:style>
  <w:style w:type="character" w:customStyle="1" w:styleId="WW8Num42z0">
    <w:name w:val="WW8Num42z0"/>
    <w:rsid w:val="00433B1E"/>
    <w:rPr>
      <w:rFonts w:ascii="Comic Sans MS" w:hAnsi="Comic Sans MS" w:cs="Comic Sans MS"/>
      <w:sz w:val="20"/>
      <w:szCs w:val="20"/>
    </w:rPr>
  </w:style>
  <w:style w:type="character" w:customStyle="1" w:styleId="WW8Num42z1">
    <w:name w:val="WW8Num42z1"/>
    <w:rsid w:val="00433B1E"/>
  </w:style>
  <w:style w:type="character" w:customStyle="1" w:styleId="WW8Num42z2">
    <w:name w:val="WW8Num42z2"/>
    <w:rsid w:val="00433B1E"/>
  </w:style>
  <w:style w:type="character" w:customStyle="1" w:styleId="WW8Num42z3">
    <w:name w:val="WW8Num42z3"/>
    <w:rsid w:val="00433B1E"/>
  </w:style>
  <w:style w:type="character" w:customStyle="1" w:styleId="WW8Num42z4">
    <w:name w:val="WW8Num42z4"/>
    <w:rsid w:val="00433B1E"/>
  </w:style>
  <w:style w:type="character" w:customStyle="1" w:styleId="WW8Num42z5">
    <w:name w:val="WW8Num42z5"/>
    <w:rsid w:val="00433B1E"/>
  </w:style>
  <w:style w:type="character" w:customStyle="1" w:styleId="WW8Num42z6">
    <w:name w:val="WW8Num42z6"/>
    <w:rsid w:val="00433B1E"/>
  </w:style>
  <w:style w:type="character" w:customStyle="1" w:styleId="WW8Num42z7">
    <w:name w:val="WW8Num42z7"/>
    <w:rsid w:val="00433B1E"/>
  </w:style>
  <w:style w:type="character" w:customStyle="1" w:styleId="WW8Num42z8">
    <w:name w:val="WW8Num42z8"/>
    <w:rsid w:val="00433B1E"/>
  </w:style>
  <w:style w:type="character" w:customStyle="1" w:styleId="WW8Num43z0">
    <w:name w:val="WW8Num43z0"/>
    <w:rsid w:val="00433B1E"/>
    <w:rPr>
      <w:rFonts w:ascii="Symbol" w:hAnsi="Symbol" w:cs="Symbol"/>
      <w:sz w:val="16"/>
    </w:rPr>
  </w:style>
  <w:style w:type="character" w:customStyle="1" w:styleId="WW8Num44z0">
    <w:name w:val="WW8Num44z0"/>
    <w:rsid w:val="00433B1E"/>
    <w:rPr>
      <w:rFonts w:ascii="Wingdings" w:hAnsi="Wingdings" w:cs="Wingdings"/>
    </w:rPr>
  </w:style>
  <w:style w:type="character" w:customStyle="1" w:styleId="WW8Num44z1">
    <w:name w:val="WW8Num44z1"/>
    <w:rsid w:val="00433B1E"/>
    <w:rPr>
      <w:rFonts w:ascii="Courier New" w:hAnsi="Courier New" w:cs="Courier New"/>
    </w:rPr>
  </w:style>
  <w:style w:type="character" w:customStyle="1" w:styleId="WW8Num44z3">
    <w:name w:val="WW8Num44z3"/>
    <w:rsid w:val="00433B1E"/>
    <w:rPr>
      <w:rFonts w:ascii="Symbol" w:hAnsi="Symbol" w:cs="Symbol"/>
    </w:rPr>
  </w:style>
  <w:style w:type="character" w:customStyle="1" w:styleId="WW8Num45z0">
    <w:name w:val="WW8Num45z0"/>
    <w:rsid w:val="00433B1E"/>
    <w:rPr>
      <w:rFonts w:ascii="Wingdings" w:hAnsi="Wingdings" w:cs="Wingdings"/>
    </w:rPr>
  </w:style>
  <w:style w:type="character" w:customStyle="1" w:styleId="WW8Num45z1">
    <w:name w:val="WW8Num45z1"/>
    <w:rsid w:val="00433B1E"/>
    <w:rPr>
      <w:rFonts w:ascii="Courier New" w:hAnsi="Courier New" w:cs="Courier New"/>
    </w:rPr>
  </w:style>
  <w:style w:type="character" w:customStyle="1" w:styleId="WW8Num45z3">
    <w:name w:val="WW8Num45z3"/>
    <w:rsid w:val="00433B1E"/>
    <w:rPr>
      <w:rFonts w:ascii="Symbol" w:hAnsi="Symbol" w:cs="Symbol"/>
    </w:rPr>
  </w:style>
  <w:style w:type="character" w:customStyle="1" w:styleId="WW8Num46z0">
    <w:name w:val="WW8Num46z0"/>
    <w:rsid w:val="00433B1E"/>
    <w:rPr>
      <w:rFonts w:ascii="Wingdings" w:hAnsi="Wingdings" w:cs="Wingdings"/>
    </w:rPr>
  </w:style>
  <w:style w:type="character" w:customStyle="1" w:styleId="WW8Num46z1">
    <w:name w:val="WW8Num46z1"/>
    <w:rsid w:val="00433B1E"/>
    <w:rPr>
      <w:rFonts w:ascii="Courier New" w:hAnsi="Courier New" w:cs="Courier New"/>
    </w:rPr>
  </w:style>
  <w:style w:type="character" w:customStyle="1" w:styleId="WW8Num46z3">
    <w:name w:val="WW8Num46z3"/>
    <w:rsid w:val="00433B1E"/>
    <w:rPr>
      <w:rFonts w:ascii="Symbol" w:hAnsi="Symbol" w:cs="Symbol"/>
    </w:rPr>
  </w:style>
  <w:style w:type="character" w:customStyle="1" w:styleId="WW8Num47z0">
    <w:name w:val="WW8Num47z0"/>
    <w:rsid w:val="00433B1E"/>
  </w:style>
  <w:style w:type="character" w:customStyle="1" w:styleId="WW8Num47z1">
    <w:name w:val="WW8Num47z1"/>
    <w:rsid w:val="00433B1E"/>
    <w:rPr>
      <w:rFonts w:ascii="Courier New" w:hAnsi="Courier New" w:cs="Courier New"/>
    </w:rPr>
  </w:style>
  <w:style w:type="character" w:customStyle="1" w:styleId="WW8Num47z2">
    <w:name w:val="WW8Num47z2"/>
    <w:rsid w:val="00433B1E"/>
    <w:rPr>
      <w:rFonts w:ascii="Wingdings" w:hAnsi="Wingdings" w:cs="Wingdings"/>
    </w:rPr>
  </w:style>
  <w:style w:type="character" w:customStyle="1" w:styleId="WW8Num47z3">
    <w:name w:val="WW8Num47z3"/>
    <w:rsid w:val="00433B1E"/>
    <w:rPr>
      <w:rFonts w:ascii="Symbol" w:hAnsi="Symbol" w:cs="Symbol"/>
    </w:rPr>
  </w:style>
  <w:style w:type="character" w:customStyle="1" w:styleId="WW8Num48z0">
    <w:name w:val="WW8Num48z0"/>
    <w:rsid w:val="00433B1E"/>
    <w:rPr>
      <w:rFonts w:ascii="Wingdings" w:hAnsi="Wingdings" w:cs="Wingdings"/>
    </w:rPr>
  </w:style>
  <w:style w:type="character" w:customStyle="1" w:styleId="WW8Num48z1">
    <w:name w:val="WW8Num48z1"/>
    <w:rsid w:val="00433B1E"/>
    <w:rPr>
      <w:rFonts w:ascii="Courier New" w:hAnsi="Courier New" w:cs="Courier New"/>
    </w:rPr>
  </w:style>
  <w:style w:type="character" w:customStyle="1" w:styleId="WW8Num48z3">
    <w:name w:val="WW8Num48z3"/>
    <w:rsid w:val="00433B1E"/>
    <w:rPr>
      <w:rFonts w:ascii="Symbol" w:hAnsi="Symbol" w:cs="Symbol"/>
    </w:rPr>
  </w:style>
  <w:style w:type="character" w:customStyle="1" w:styleId="WW8Num49z0">
    <w:name w:val="WW8Num49z0"/>
    <w:rsid w:val="00433B1E"/>
  </w:style>
  <w:style w:type="character" w:customStyle="1" w:styleId="WW8Num49z1">
    <w:name w:val="WW8Num49z1"/>
    <w:rsid w:val="00433B1E"/>
  </w:style>
  <w:style w:type="character" w:customStyle="1" w:styleId="WW8Num49z2">
    <w:name w:val="WW8Num49z2"/>
    <w:rsid w:val="00433B1E"/>
  </w:style>
  <w:style w:type="character" w:customStyle="1" w:styleId="WW8Num49z3">
    <w:name w:val="WW8Num49z3"/>
    <w:rsid w:val="00433B1E"/>
  </w:style>
  <w:style w:type="character" w:customStyle="1" w:styleId="WW8Num49z4">
    <w:name w:val="WW8Num49z4"/>
    <w:rsid w:val="00433B1E"/>
  </w:style>
  <w:style w:type="character" w:customStyle="1" w:styleId="WW8Num49z5">
    <w:name w:val="WW8Num49z5"/>
    <w:rsid w:val="00433B1E"/>
  </w:style>
  <w:style w:type="character" w:customStyle="1" w:styleId="WW8Num49z6">
    <w:name w:val="WW8Num49z6"/>
    <w:rsid w:val="00433B1E"/>
  </w:style>
  <w:style w:type="character" w:customStyle="1" w:styleId="WW8Num49z7">
    <w:name w:val="WW8Num49z7"/>
    <w:rsid w:val="00433B1E"/>
  </w:style>
  <w:style w:type="character" w:customStyle="1" w:styleId="WW8Num49z8">
    <w:name w:val="WW8Num49z8"/>
    <w:rsid w:val="00433B1E"/>
  </w:style>
  <w:style w:type="character" w:customStyle="1" w:styleId="Policepardfaut1">
    <w:name w:val="Police par défaut1"/>
    <w:rsid w:val="00433B1E"/>
  </w:style>
  <w:style w:type="character" w:customStyle="1" w:styleId="normal3">
    <w:name w:val="normal3"/>
    <w:basedOn w:val="Policepardfaut1"/>
    <w:rsid w:val="00433B1E"/>
  </w:style>
  <w:style w:type="character" w:styleId="Accentuation">
    <w:name w:val="Emphasis"/>
    <w:qFormat/>
    <w:rsid w:val="00433B1E"/>
    <w:rPr>
      <w:i/>
      <w:iCs/>
    </w:rPr>
  </w:style>
  <w:style w:type="character" w:customStyle="1" w:styleId="style3">
    <w:name w:val="style3"/>
    <w:basedOn w:val="Policepardfaut1"/>
    <w:rsid w:val="00433B1E"/>
  </w:style>
  <w:style w:type="character" w:styleId="lev">
    <w:name w:val="Strong"/>
    <w:qFormat/>
    <w:rsid w:val="00433B1E"/>
    <w:rPr>
      <w:b/>
      <w:bCs/>
    </w:rPr>
  </w:style>
  <w:style w:type="character" w:styleId="Lienhypertexte">
    <w:name w:val="Hyperlink"/>
    <w:rsid w:val="00433B1E"/>
    <w:rPr>
      <w:i/>
      <w:color w:val="0000FF"/>
      <w:u w:val="single"/>
    </w:rPr>
  </w:style>
  <w:style w:type="character" w:customStyle="1" w:styleId="En-tteCar">
    <w:name w:val="En-tête Car"/>
    <w:rsid w:val="00433B1E"/>
    <w:rPr>
      <w:rFonts w:ascii="Arial" w:hAnsi="Arial" w:cs="Arial"/>
      <w:sz w:val="16"/>
      <w:lang w:val="fr-FR" w:eastAsia="fr-FR"/>
    </w:rPr>
  </w:style>
  <w:style w:type="character" w:customStyle="1" w:styleId="PieddepageCar">
    <w:name w:val="Pied de page Car"/>
    <w:rsid w:val="00433B1E"/>
    <w:rPr>
      <w:rFonts w:ascii="Arial" w:hAnsi="Arial" w:cs="Arial"/>
      <w:color w:val="000000"/>
      <w:sz w:val="16"/>
      <w:szCs w:val="16"/>
      <w:lang w:val="fr-FR" w:eastAsia="fr-FR"/>
    </w:rPr>
  </w:style>
  <w:style w:type="character" w:customStyle="1" w:styleId="Titre1Car">
    <w:name w:val="Titre 1 Car"/>
    <w:rsid w:val="00433B1E"/>
    <w:rPr>
      <w:rFonts w:ascii="Arial" w:hAnsi="Arial" w:cs="Arial"/>
      <w:b/>
      <w:caps/>
      <w:color w:val="000000"/>
      <w:szCs w:val="24"/>
      <w:u w:val="single"/>
    </w:rPr>
  </w:style>
  <w:style w:type="character" w:customStyle="1" w:styleId="Titre2Car">
    <w:name w:val="Titre 2 Car"/>
    <w:rsid w:val="00433B1E"/>
    <w:rPr>
      <w:rFonts w:ascii="Arial Gras" w:hAnsi="Arial Gras" w:cs="Arial"/>
      <w:b/>
      <w:color w:val="000000"/>
      <w:szCs w:val="24"/>
      <w:u w:val="single"/>
    </w:rPr>
  </w:style>
  <w:style w:type="character" w:customStyle="1" w:styleId="Titre3Car">
    <w:name w:val="Titre 3 Car"/>
    <w:rsid w:val="00433B1E"/>
    <w:rPr>
      <w:rFonts w:ascii="Arial" w:hAnsi="Arial" w:cs="Arial"/>
      <w:b/>
      <w:color w:val="000000"/>
      <w:szCs w:val="24"/>
      <w:u w:val="single"/>
    </w:rPr>
  </w:style>
  <w:style w:type="character" w:customStyle="1" w:styleId="Titre4Car">
    <w:name w:val="Titre 4 Car"/>
    <w:rsid w:val="00433B1E"/>
    <w:rPr>
      <w:rFonts w:ascii="Arial" w:hAnsi="Arial" w:cs="Arial"/>
      <w:b/>
      <w:color w:val="000000"/>
      <w:szCs w:val="24"/>
      <w:u w:val="single"/>
    </w:rPr>
  </w:style>
  <w:style w:type="character" w:customStyle="1" w:styleId="Titre5Car">
    <w:name w:val="Titre 5 Car"/>
    <w:rsid w:val="00433B1E"/>
    <w:rPr>
      <w:rFonts w:ascii="Arial" w:hAnsi="Arial" w:cs="Arial"/>
      <w:color w:val="000000"/>
      <w:sz w:val="16"/>
      <w:szCs w:val="16"/>
    </w:rPr>
  </w:style>
  <w:style w:type="character" w:customStyle="1" w:styleId="Titre6Car">
    <w:name w:val="Titre 6 Car"/>
    <w:rsid w:val="00433B1E"/>
    <w:rPr>
      <w:rFonts w:ascii="Arial" w:hAnsi="Arial" w:cs="Arial"/>
      <w:i/>
      <w:color w:val="000000"/>
      <w:szCs w:val="24"/>
    </w:rPr>
  </w:style>
  <w:style w:type="character" w:customStyle="1" w:styleId="Titre7Car">
    <w:name w:val="Titre 7 Car"/>
    <w:rsid w:val="00433B1E"/>
    <w:rPr>
      <w:rFonts w:ascii="Arial" w:hAnsi="Arial" w:cs="Arial"/>
      <w:color w:val="000000"/>
      <w:szCs w:val="24"/>
    </w:rPr>
  </w:style>
  <w:style w:type="character" w:customStyle="1" w:styleId="Titre8Car">
    <w:name w:val="Titre 8 Car"/>
    <w:rsid w:val="00433B1E"/>
    <w:rPr>
      <w:rFonts w:ascii="Arial" w:hAnsi="Arial" w:cs="Arial"/>
      <w:i/>
      <w:color w:val="000000"/>
      <w:szCs w:val="24"/>
    </w:rPr>
  </w:style>
  <w:style w:type="character" w:customStyle="1" w:styleId="Titre9Car">
    <w:name w:val="Titre 9 Car"/>
    <w:rsid w:val="00433B1E"/>
    <w:rPr>
      <w:rFonts w:ascii="Arial" w:hAnsi="Arial" w:cs="Arial"/>
      <w:i/>
      <w:color w:val="000000"/>
      <w:sz w:val="18"/>
      <w:szCs w:val="24"/>
    </w:rPr>
  </w:style>
  <w:style w:type="character" w:customStyle="1" w:styleId="NotedebasdepageCar">
    <w:name w:val="Note de bas de page Car"/>
    <w:rsid w:val="00433B1E"/>
    <w:rPr>
      <w:rFonts w:ascii="Arial" w:hAnsi="Arial" w:cs="Arial"/>
      <w:i/>
      <w:color w:val="000000"/>
      <w:sz w:val="16"/>
      <w:szCs w:val="16"/>
      <w:lang w:val="fr-FR" w:eastAsia="fr-FR"/>
    </w:rPr>
  </w:style>
  <w:style w:type="character" w:customStyle="1" w:styleId="Caractresdenotedebasdepage">
    <w:name w:val="Caractères de note de bas de page"/>
    <w:rsid w:val="00433B1E"/>
    <w:rPr>
      <w:szCs w:val="20"/>
      <w:vertAlign w:val="superscript"/>
    </w:rPr>
  </w:style>
  <w:style w:type="character" w:customStyle="1" w:styleId="CorpsdetexteCar">
    <w:name w:val="Corps de texte Car"/>
    <w:rsid w:val="00433B1E"/>
    <w:rPr>
      <w:color w:val="000000"/>
      <w:sz w:val="22"/>
    </w:rPr>
  </w:style>
  <w:style w:type="character" w:customStyle="1" w:styleId="TextedebullesCar">
    <w:name w:val="Texte de bulles Car"/>
    <w:rsid w:val="00433B1E"/>
    <w:rPr>
      <w:rFonts w:ascii="Tahoma" w:hAnsi="Tahoma" w:cs="Tahoma"/>
      <w:color w:val="000000"/>
      <w:sz w:val="16"/>
      <w:szCs w:val="16"/>
    </w:rPr>
  </w:style>
  <w:style w:type="character" w:customStyle="1" w:styleId="TitreCar">
    <w:name w:val="Titre Car"/>
    <w:rsid w:val="00433B1E"/>
    <w:rPr>
      <w:rFonts w:ascii="Arial" w:hAnsi="Arial" w:cs="Arial"/>
      <w:b/>
      <w:color w:val="000000"/>
      <w:sz w:val="28"/>
      <w:szCs w:val="28"/>
      <w:u w:val="single"/>
      <w:lang w:val="fr-FR" w:eastAsia="fr-FR"/>
    </w:rPr>
  </w:style>
  <w:style w:type="character" w:styleId="Numrodepage">
    <w:name w:val="page number"/>
    <w:rsid w:val="00433B1E"/>
  </w:style>
  <w:style w:type="character" w:customStyle="1" w:styleId="RetraitcorpsdetexteCar">
    <w:name w:val="Retrait corps de texte Car"/>
    <w:rsid w:val="00433B1E"/>
    <w:rPr>
      <w:rFonts w:ascii="Arial" w:hAnsi="Arial" w:cs="Arial"/>
      <w:color w:val="000000"/>
      <w:szCs w:val="24"/>
    </w:rPr>
  </w:style>
  <w:style w:type="character" w:customStyle="1" w:styleId="Retraitcorpsdetexte2Car">
    <w:name w:val="Retrait corps de texte 2 Car"/>
    <w:rsid w:val="00433B1E"/>
    <w:rPr>
      <w:rFonts w:ascii="Arial" w:hAnsi="Arial" w:cs="Arial"/>
      <w:color w:val="000000"/>
      <w:szCs w:val="24"/>
    </w:rPr>
  </w:style>
  <w:style w:type="character" w:customStyle="1" w:styleId="Retraitcorpsdetexte3Car">
    <w:name w:val="Retrait corps de texte 3 Car"/>
    <w:rsid w:val="00433B1E"/>
    <w:rPr>
      <w:rFonts w:ascii="Arial" w:hAnsi="Arial" w:cs="Arial"/>
      <w:color w:val="000000"/>
      <w:sz w:val="16"/>
      <w:szCs w:val="16"/>
    </w:rPr>
  </w:style>
  <w:style w:type="character" w:customStyle="1" w:styleId="Corpsdetexte3Car">
    <w:name w:val="Corps de texte 3 Car"/>
    <w:rsid w:val="00433B1E"/>
    <w:rPr>
      <w:sz w:val="16"/>
      <w:szCs w:val="16"/>
    </w:rPr>
  </w:style>
  <w:style w:type="paragraph" w:customStyle="1" w:styleId="Titre10">
    <w:name w:val="Titre1"/>
    <w:next w:val="Normal"/>
    <w:rsid w:val="00433B1E"/>
    <w:pPr>
      <w:keepNext/>
      <w:keepLines/>
      <w:suppressAutoHyphens/>
      <w:spacing w:before="120" w:after="360"/>
      <w:jc w:val="center"/>
    </w:pPr>
    <w:rPr>
      <w:rFonts w:ascii="Arial" w:hAnsi="Arial" w:cs="Arial"/>
      <w:b/>
      <w:color w:val="000000"/>
      <w:sz w:val="28"/>
      <w:szCs w:val="28"/>
      <w:u w:val="single"/>
    </w:rPr>
  </w:style>
  <w:style w:type="paragraph" w:styleId="Corpsdetexte">
    <w:name w:val="Body Text"/>
    <w:basedOn w:val="Normal"/>
    <w:rsid w:val="00433B1E"/>
    <w:pPr>
      <w:jc w:val="both"/>
    </w:pPr>
    <w:rPr>
      <w:rFonts w:ascii="Times New Roman" w:hAnsi="Times New Roman" w:cs="Times New Roman"/>
      <w:sz w:val="22"/>
      <w:szCs w:val="20"/>
    </w:rPr>
  </w:style>
  <w:style w:type="paragraph" w:styleId="Liste">
    <w:name w:val="List"/>
    <w:basedOn w:val="Corpsdetexte"/>
    <w:rsid w:val="00433B1E"/>
    <w:rPr>
      <w:rFonts w:cs="Mangal"/>
    </w:rPr>
  </w:style>
  <w:style w:type="paragraph" w:styleId="Lgende">
    <w:name w:val="caption"/>
    <w:basedOn w:val="Normal"/>
    <w:next w:val="Normal"/>
    <w:qFormat/>
    <w:rsid w:val="00433B1E"/>
    <w:pPr>
      <w:jc w:val="both"/>
    </w:pPr>
    <w:rPr>
      <w:rFonts w:cs="Times New Roman"/>
      <w:b/>
      <w:bCs/>
      <w:szCs w:val="20"/>
    </w:rPr>
  </w:style>
  <w:style w:type="paragraph" w:customStyle="1" w:styleId="Index">
    <w:name w:val="Index"/>
    <w:basedOn w:val="Normal"/>
    <w:rsid w:val="00433B1E"/>
    <w:pPr>
      <w:suppressLineNumbers/>
    </w:pPr>
    <w:rPr>
      <w:rFonts w:cs="Mangal"/>
    </w:rPr>
  </w:style>
  <w:style w:type="paragraph" w:customStyle="1" w:styleId="Normal1">
    <w:name w:val="Normal1"/>
    <w:basedOn w:val="Normal"/>
    <w:rsid w:val="00433B1E"/>
    <w:pPr>
      <w:spacing w:before="280" w:after="280"/>
    </w:pPr>
  </w:style>
  <w:style w:type="paragraph" w:styleId="NormalWeb">
    <w:name w:val="Normal (Web)"/>
    <w:basedOn w:val="Normal"/>
    <w:uiPriority w:val="99"/>
    <w:rsid w:val="00433B1E"/>
    <w:pPr>
      <w:spacing w:before="280" w:after="280"/>
    </w:pPr>
  </w:style>
  <w:style w:type="paragraph" w:customStyle="1" w:styleId="Explorateurdedocuments1">
    <w:name w:val="Explorateur de documents1"/>
    <w:basedOn w:val="Normal"/>
    <w:rsid w:val="00433B1E"/>
    <w:pPr>
      <w:shd w:val="clear" w:color="auto" w:fill="000080"/>
    </w:pPr>
    <w:rPr>
      <w:rFonts w:ascii="Tahoma" w:hAnsi="Tahoma" w:cs="Tahoma"/>
      <w:szCs w:val="20"/>
    </w:rPr>
  </w:style>
  <w:style w:type="paragraph" w:customStyle="1" w:styleId="style4">
    <w:name w:val="style4"/>
    <w:basedOn w:val="Normal"/>
    <w:rsid w:val="00433B1E"/>
    <w:pPr>
      <w:spacing w:before="280" w:after="280"/>
    </w:pPr>
  </w:style>
  <w:style w:type="paragraph" w:customStyle="1" w:styleId="style2">
    <w:name w:val="style2"/>
    <w:basedOn w:val="Normal"/>
    <w:rsid w:val="00433B1E"/>
    <w:pPr>
      <w:spacing w:before="280" w:after="280"/>
    </w:pPr>
  </w:style>
  <w:style w:type="paragraph" w:styleId="En-tte">
    <w:name w:val="header"/>
    <w:rsid w:val="00433B1E"/>
    <w:pPr>
      <w:tabs>
        <w:tab w:val="center" w:pos="4536"/>
        <w:tab w:val="right" w:pos="9072"/>
      </w:tabs>
      <w:suppressAutoHyphens/>
    </w:pPr>
    <w:rPr>
      <w:rFonts w:ascii="Arial" w:hAnsi="Arial" w:cs="Arial"/>
      <w:sz w:val="16"/>
    </w:rPr>
  </w:style>
  <w:style w:type="paragraph" w:styleId="Pieddepage">
    <w:name w:val="footer"/>
    <w:basedOn w:val="Normal"/>
    <w:rsid w:val="00433B1E"/>
    <w:rPr>
      <w:sz w:val="16"/>
      <w:szCs w:val="16"/>
      <w:lang w:eastAsia="fr-FR"/>
    </w:rPr>
  </w:style>
  <w:style w:type="paragraph" w:styleId="Notedebasdepage">
    <w:name w:val="footnote text"/>
    <w:basedOn w:val="Normal"/>
    <w:rsid w:val="00433B1E"/>
    <w:pPr>
      <w:ind w:left="180" w:right="-284" w:hanging="180"/>
    </w:pPr>
    <w:rPr>
      <w:i/>
      <w:sz w:val="16"/>
      <w:szCs w:val="16"/>
      <w:lang w:eastAsia="fr-FR"/>
    </w:rPr>
  </w:style>
  <w:style w:type="paragraph" w:customStyle="1" w:styleId="Annotationbasdepages">
    <w:name w:val="Annotation bas de pages"/>
    <w:basedOn w:val="Notedebasdepage"/>
    <w:rsid w:val="00433B1E"/>
    <w:rPr>
      <w:rFonts w:ascii="Times New Roman" w:hAnsi="Times New Roman" w:cs="Times New Roman"/>
      <w:sz w:val="20"/>
      <w:szCs w:val="20"/>
    </w:rPr>
  </w:style>
  <w:style w:type="paragraph" w:customStyle="1" w:styleId="Default">
    <w:name w:val="Default"/>
    <w:rsid w:val="00433B1E"/>
    <w:pPr>
      <w:widowControl w:val="0"/>
      <w:suppressAutoHyphens/>
      <w:autoSpaceDE w:val="0"/>
    </w:pPr>
    <w:rPr>
      <w:rFonts w:ascii="TT E 1 B 4 A 640t 00" w:eastAsia="MS Mincho" w:hAnsi="TT E 1 B 4 A 640t 00" w:cs="TT E 1 B 4 A 640t 00"/>
      <w:color w:val="000000"/>
      <w:sz w:val="24"/>
      <w:szCs w:val="24"/>
      <w:lang w:eastAsia="zh-CN"/>
    </w:rPr>
  </w:style>
  <w:style w:type="paragraph" w:customStyle="1" w:styleId="CM10">
    <w:name w:val="CM10"/>
    <w:basedOn w:val="Default"/>
    <w:next w:val="Default"/>
    <w:rsid w:val="00433B1E"/>
    <w:pPr>
      <w:spacing w:line="256" w:lineRule="atLeast"/>
    </w:pPr>
    <w:rPr>
      <w:rFonts w:cs="Times New Roman"/>
      <w:color w:val="auto"/>
    </w:rPr>
  </w:style>
  <w:style w:type="paragraph" w:customStyle="1" w:styleId="CM100">
    <w:name w:val="CM100"/>
    <w:basedOn w:val="Default"/>
    <w:next w:val="Default"/>
    <w:rsid w:val="00433B1E"/>
    <w:rPr>
      <w:rFonts w:cs="Times New Roman"/>
      <w:color w:val="auto"/>
    </w:rPr>
  </w:style>
  <w:style w:type="paragraph" w:customStyle="1" w:styleId="CM2">
    <w:name w:val="CM2"/>
    <w:basedOn w:val="Default"/>
    <w:next w:val="Default"/>
    <w:rsid w:val="00433B1E"/>
    <w:pPr>
      <w:spacing w:line="258" w:lineRule="atLeast"/>
    </w:pPr>
    <w:rPr>
      <w:rFonts w:cs="Times New Roman"/>
      <w:color w:val="auto"/>
    </w:rPr>
  </w:style>
  <w:style w:type="paragraph" w:customStyle="1" w:styleId="CM5">
    <w:name w:val="CM5"/>
    <w:basedOn w:val="Default"/>
    <w:next w:val="Default"/>
    <w:rsid w:val="00433B1E"/>
    <w:rPr>
      <w:rFonts w:cs="Times New Roman"/>
      <w:color w:val="auto"/>
    </w:rPr>
  </w:style>
  <w:style w:type="paragraph" w:customStyle="1" w:styleId="CM68">
    <w:name w:val="CM68"/>
    <w:basedOn w:val="Default"/>
    <w:next w:val="Default"/>
    <w:rsid w:val="00433B1E"/>
    <w:pPr>
      <w:spacing w:line="256" w:lineRule="atLeast"/>
    </w:pPr>
    <w:rPr>
      <w:rFonts w:cs="Times New Roman"/>
      <w:color w:val="auto"/>
    </w:rPr>
  </w:style>
  <w:style w:type="paragraph" w:customStyle="1" w:styleId="CM69">
    <w:name w:val="CM69"/>
    <w:basedOn w:val="Default"/>
    <w:next w:val="Default"/>
    <w:rsid w:val="00433B1E"/>
    <w:pPr>
      <w:spacing w:line="253" w:lineRule="atLeast"/>
    </w:pPr>
    <w:rPr>
      <w:rFonts w:cs="Times New Roman"/>
      <w:color w:val="auto"/>
    </w:rPr>
  </w:style>
  <w:style w:type="paragraph" w:customStyle="1" w:styleId="CM70">
    <w:name w:val="CM70"/>
    <w:basedOn w:val="Default"/>
    <w:next w:val="Default"/>
    <w:rsid w:val="00433B1E"/>
    <w:rPr>
      <w:rFonts w:cs="Times New Roman"/>
      <w:color w:val="auto"/>
    </w:rPr>
  </w:style>
  <w:style w:type="paragraph" w:customStyle="1" w:styleId="CM71">
    <w:name w:val="CM71"/>
    <w:basedOn w:val="Default"/>
    <w:next w:val="Default"/>
    <w:rsid w:val="00433B1E"/>
    <w:rPr>
      <w:rFonts w:cs="Times New Roman"/>
      <w:color w:val="auto"/>
    </w:rPr>
  </w:style>
  <w:style w:type="paragraph" w:customStyle="1" w:styleId="CM72">
    <w:name w:val="CM72"/>
    <w:basedOn w:val="Default"/>
    <w:next w:val="Default"/>
    <w:rsid w:val="00433B1E"/>
    <w:pPr>
      <w:spacing w:line="253" w:lineRule="atLeast"/>
    </w:pPr>
    <w:rPr>
      <w:rFonts w:cs="Times New Roman"/>
      <w:color w:val="auto"/>
    </w:rPr>
  </w:style>
  <w:style w:type="paragraph" w:customStyle="1" w:styleId="CM85">
    <w:name w:val="CM85"/>
    <w:basedOn w:val="Default"/>
    <w:next w:val="Default"/>
    <w:rsid w:val="00433B1E"/>
    <w:rPr>
      <w:rFonts w:cs="Times New Roman"/>
      <w:color w:val="auto"/>
    </w:rPr>
  </w:style>
  <w:style w:type="paragraph" w:customStyle="1" w:styleId="CM91">
    <w:name w:val="CM91"/>
    <w:basedOn w:val="Default"/>
    <w:next w:val="Default"/>
    <w:rsid w:val="00433B1E"/>
    <w:rPr>
      <w:rFonts w:cs="Times New Roman"/>
      <w:color w:val="auto"/>
    </w:rPr>
  </w:style>
  <w:style w:type="paragraph" w:customStyle="1" w:styleId="CM98">
    <w:name w:val="CM98"/>
    <w:basedOn w:val="Default"/>
    <w:next w:val="Default"/>
    <w:rsid w:val="00433B1E"/>
    <w:rPr>
      <w:rFonts w:cs="Times New Roman"/>
      <w:color w:val="auto"/>
    </w:rPr>
  </w:style>
  <w:style w:type="paragraph" w:customStyle="1" w:styleId="TableauGrille31">
    <w:name w:val="Tableau Grille 31"/>
    <w:basedOn w:val="Titre1"/>
    <w:next w:val="Normal"/>
    <w:rsid w:val="00433B1E"/>
    <w:pPr>
      <w:numPr>
        <w:numId w:val="0"/>
      </w:numPr>
      <w:spacing w:after="0" w:line="276" w:lineRule="auto"/>
    </w:pPr>
    <w:rPr>
      <w:rFonts w:ascii="Calibri" w:eastAsia="MS Gothic" w:hAnsi="Calibri" w:cs="Times New Roman"/>
      <w:bCs/>
      <w:caps w:val="0"/>
      <w:color w:val="365F91"/>
      <w:sz w:val="28"/>
      <w:szCs w:val="28"/>
      <w:u w:val="none"/>
    </w:rPr>
  </w:style>
  <w:style w:type="paragraph" w:customStyle="1" w:styleId="Normaldcal">
    <w:name w:val="Normal décalé"/>
    <w:basedOn w:val="Normal"/>
    <w:rsid w:val="00433B1E"/>
    <w:pPr>
      <w:ind w:left="851"/>
    </w:pPr>
  </w:style>
  <w:style w:type="paragraph" w:customStyle="1" w:styleId="N1">
    <w:name w:val="N1"/>
    <w:basedOn w:val="Normaldcal"/>
    <w:rsid w:val="00433B1E"/>
    <w:pPr>
      <w:ind w:left="1134"/>
    </w:pPr>
  </w:style>
  <w:style w:type="paragraph" w:customStyle="1" w:styleId="N2">
    <w:name w:val="N2"/>
    <w:basedOn w:val="Normal"/>
    <w:rsid w:val="00433B1E"/>
    <w:pPr>
      <w:ind w:left="1418"/>
    </w:pPr>
  </w:style>
  <w:style w:type="paragraph" w:customStyle="1" w:styleId="N3">
    <w:name w:val="N3"/>
    <w:basedOn w:val="Normal"/>
    <w:rsid w:val="00433B1E"/>
    <w:pPr>
      <w:ind w:left="1701"/>
    </w:pPr>
  </w:style>
  <w:style w:type="paragraph" w:customStyle="1" w:styleId="Notebasdepage">
    <w:name w:val="Note bas de page"/>
    <w:basedOn w:val="Notedebasdepage"/>
    <w:rsid w:val="00433B1E"/>
  </w:style>
  <w:style w:type="paragraph" w:customStyle="1" w:styleId="Grillemoyenne1-Accent21">
    <w:name w:val="Grille moyenne 1 - Accent 21"/>
    <w:basedOn w:val="Normal"/>
    <w:rsid w:val="00433B1E"/>
    <w:pPr>
      <w:spacing w:after="200" w:line="276" w:lineRule="auto"/>
      <w:ind w:left="720"/>
      <w:contextualSpacing/>
    </w:pPr>
    <w:rPr>
      <w:rFonts w:ascii="Calibri" w:eastAsia="Calibri" w:hAnsi="Calibri" w:cs="Times New Roman"/>
      <w:sz w:val="22"/>
      <w:szCs w:val="22"/>
    </w:rPr>
  </w:style>
  <w:style w:type="paragraph" w:customStyle="1" w:styleId="Paragraphe2">
    <w:name w:val="Paragraphe2"/>
    <w:basedOn w:val="Normal"/>
    <w:rsid w:val="00433B1E"/>
    <w:pPr>
      <w:ind w:left="397" w:firstLine="284"/>
      <w:jc w:val="both"/>
    </w:pPr>
    <w:rPr>
      <w:szCs w:val="20"/>
    </w:rPr>
  </w:style>
  <w:style w:type="paragraph" w:customStyle="1" w:styleId="PUCE1">
    <w:name w:val="PUCE 1"/>
    <w:basedOn w:val="Grillemoyenne1-Accent21"/>
    <w:rsid w:val="00433B1E"/>
    <w:pPr>
      <w:numPr>
        <w:numId w:val="6"/>
      </w:numPr>
      <w:spacing w:after="120" w:line="240" w:lineRule="auto"/>
    </w:pPr>
    <w:rPr>
      <w:rFonts w:ascii="Arial" w:hAnsi="Arial" w:cs="Arial"/>
      <w:sz w:val="20"/>
      <w:szCs w:val="20"/>
    </w:rPr>
  </w:style>
  <w:style w:type="paragraph" w:customStyle="1" w:styleId="PUCE2">
    <w:name w:val="PUCE 2"/>
    <w:basedOn w:val="Grillemoyenne1-Accent21"/>
    <w:rsid w:val="00433B1E"/>
    <w:pPr>
      <w:numPr>
        <w:numId w:val="3"/>
      </w:numPr>
      <w:spacing w:after="120" w:line="240" w:lineRule="auto"/>
    </w:pPr>
  </w:style>
  <w:style w:type="paragraph" w:customStyle="1" w:styleId="PUCE3">
    <w:name w:val="PUCE 3"/>
    <w:basedOn w:val="Grillemoyenne1-Accent21"/>
    <w:rsid w:val="00433B1E"/>
    <w:pPr>
      <w:numPr>
        <w:numId w:val="5"/>
      </w:numPr>
      <w:spacing w:after="0" w:line="240" w:lineRule="auto"/>
    </w:pPr>
  </w:style>
  <w:style w:type="paragraph" w:customStyle="1" w:styleId="Puce10">
    <w:name w:val="Puce1"/>
    <w:basedOn w:val="Normal"/>
    <w:rsid w:val="00433B1E"/>
    <w:pPr>
      <w:keepNext/>
      <w:keepLines/>
      <w:numPr>
        <w:numId w:val="10"/>
      </w:numPr>
      <w:spacing w:before="60"/>
    </w:pPr>
    <w:rPr>
      <w:lang w:eastAsia="fr-FR"/>
    </w:rPr>
  </w:style>
  <w:style w:type="paragraph" w:customStyle="1" w:styleId="Puce20">
    <w:name w:val="Puce2"/>
    <w:basedOn w:val="Normal"/>
    <w:rsid w:val="00433B1E"/>
    <w:pPr>
      <w:keepNext/>
      <w:keepLines/>
      <w:numPr>
        <w:numId w:val="7"/>
      </w:numPr>
      <w:spacing w:before="60"/>
    </w:pPr>
    <w:rPr>
      <w:lang w:eastAsia="fr-FR"/>
    </w:rPr>
  </w:style>
  <w:style w:type="paragraph" w:customStyle="1" w:styleId="Puce30">
    <w:name w:val="Puce3"/>
    <w:basedOn w:val="Normal"/>
    <w:rsid w:val="00433B1E"/>
    <w:pPr>
      <w:keepNext/>
      <w:keepLines/>
      <w:numPr>
        <w:numId w:val="9"/>
      </w:numPr>
      <w:spacing w:before="60"/>
    </w:pPr>
    <w:rPr>
      <w:lang w:eastAsia="fr-FR"/>
    </w:rPr>
  </w:style>
  <w:style w:type="paragraph" w:customStyle="1" w:styleId="Rpertoire">
    <w:name w:val="Répertoire"/>
    <w:basedOn w:val="Normal"/>
    <w:rsid w:val="00433B1E"/>
    <w:pPr>
      <w:suppressLineNumbers/>
      <w:jc w:val="both"/>
    </w:pPr>
    <w:rPr>
      <w:rFonts w:ascii="Times New Roman" w:hAnsi="Times New Roman" w:cs="Times New Roman"/>
      <w:sz w:val="22"/>
      <w:szCs w:val="20"/>
    </w:rPr>
  </w:style>
  <w:style w:type="paragraph" w:customStyle="1" w:styleId="Retraitnormal1">
    <w:name w:val="Retrait normal1"/>
    <w:basedOn w:val="Normal"/>
    <w:rsid w:val="00433B1E"/>
    <w:rPr>
      <w:rFonts w:ascii="Times New Roman" w:hAnsi="Times New Roman" w:cs="Times New Roman"/>
      <w:sz w:val="24"/>
    </w:rPr>
  </w:style>
  <w:style w:type="paragraph" w:customStyle="1" w:styleId="TEXTE">
    <w:name w:val="TEXTE"/>
    <w:basedOn w:val="Normal"/>
    <w:rsid w:val="00433B1E"/>
    <w:pPr>
      <w:spacing w:after="160"/>
    </w:pPr>
    <w:rPr>
      <w:rFonts w:cs="Times New Roman"/>
      <w:spacing w:val="-4"/>
    </w:rPr>
  </w:style>
  <w:style w:type="paragraph" w:styleId="Textedebulles">
    <w:name w:val="Balloon Text"/>
    <w:basedOn w:val="Normal"/>
    <w:rsid w:val="00433B1E"/>
    <w:rPr>
      <w:rFonts w:ascii="Tahoma" w:hAnsi="Tahoma" w:cs="Tahoma"/>
      <w:sz w:val="16"/>
      <w:szCs w:val="16"/>
    </w:rPr>
  </w:style>
  <w:style w:type="paragraph" w:customStyle="1" w:styleId="TIRET1">
    <w:name w:val="TIRET 1"/>
    <w:basedOn w:val="Normal"/>
    <w:rsid w:val="00433B1E"/>
    <w:pPr>
      <w:numPr>
        <w:numId w:val="2"/>
      </w:numPr>
      <w:spacing w:after="80"/>
      <w:jc w:val="both"/>
    </w:pPr>
    <w:rPr>
      <w:rFonts w:cs="Times New Roman"/>
      <w:spacing w:val="-4"/>
      <w:sz w:val="22"/>
    </w:rPr>
  </w:style>
  <w:style w:type="paragraph" w:customStyle="1" w:styleId="TIRET0">
    <w:name w:val="TIRET 0"/>
    <w:basedOn w:val="TIRET1"/>
    <w:rsid w:val="00433B1E"/>
    <w:pPr>
      <w:numPr>
        <w:numId w:val="0"/>
      </w:numPr>
      <w:spacing w:after="40"/>
    </w:pPr>
  </w:style>
  <w:style w:type="paragraph" w:customStyle="1" w:styleId="TITRE">
    <w:name w:val="TITRE"/>
    <w:basedOn w:val="Normal"/>
    <w:rsid w:val="00433B1E"/>
    <w:pPr>
      <w:spacing w:after="400"/>
      <w:jc w:val="center"/>
    </w:pPr>
    <w:rPr>
      <w:rFonts w:ascii="Arial Gras" w:hAnsi="Arial Gras" w:cs="Times New Roman"/>
      <w:b/>
      <w:caps/>
      <w:sz w:val="28"/>
      <w:u w:val="single"/>
    </w:rPr>
  </w:style>
  <w:style w:type="paragraph" w:customStyle="1" w:styleId="Titre3DNS">
    <w:name w:val="Titre 3 DNS"/>
    <w:basedOn w:val="Normal"/>
    <w:next w:val="Normal"/>
    <w:rsid w:val="00433B1E"/>
    <w:pPr>
      <w:tabs>
        <w:tab w:val="num" w:pos="720"/>
      </w:tabs>
      <w:ind w:left="720" w:hanging="360"/>
      <w:jc w:val="both"/>
    </w:pPr>
    <w:rPr>
      <w:rFonts w:ascii="Times New Roman" w:hAnsi="Times New Roman" w:cs="Times New Roman"/>
      <w:sz w:val="28"/>
      <w:szCs w:val="28"/>
      <w:u w:val="single"/>
    </w:rPr>
  </w:style>
  <w:style w:type="paragraph" w:customStyle="1" w:styleId="TITRECentre">
    <w:name w:val="TITRE Centre"/>
    <w:basedOn w:val="Normal"/>
    <w:rsid w:val="00433B1E"/>
    <w:pPr>
      <w:jc w:val="center"/>
    </w:pPr>
    <w:rPr>
      <w:rFonts w:cs="Times New Roman"/>
      <w:b/>
      <w:sz w:val="28"/>
      <w:szCs w:val="32"/>
    </w:rPr>
  </w:style>
  <w:style w:type="paragraph" w:styleId="TM1">
    <w:name w:val="toc 1"/>
    <w:basedOn w:val="Normal"/>
    <w:next w:val="Normal"/>
    <w:rsid w:val="00433B1E"/>
    <w:pPr>
      <w:ind w:left="851" w:hanging="851"/>
    </w:pPr>
    <w:rPr>
      <w:b/>
      <w:caps/>
      <w:lang w:eastAsia="fr-FR"/>
    </w:rPr>
  </w:style>
  <w:style w:type="paragraph" w:styleId="TM2">
    <w:name w:val="toc 2"/>
    <w:basedOn w:val="Normal"/>
    <w:next w:val="Normal"/>
    <w:rsid w:val="00433B1E"/>
    <w:pPr>
      <w:keepLines/>
      <w:ind w:left="851" w:hanging="851"/>
    </w:pPr>
    <w:rPr>
      <w:caps/>
      <w:lang w:eastAsia="fr-FR"/>
    </w:rPr>
  </w:style>
  <w:style w:type="paragraph" w:styleId="TM3">
    <w:name w:val="toc 3"/>
    <w:basedOn w:val="Normal"/>
    <w:next w:val="Normal"/>
    <w:rsid w:val="00433B1E"/>
    <w:pPr>
      <w:keepLines/>
      <w:ind w:left="851" w:hanging="851"/>
    </w:pPr>
    <w:rPr>
      <w:sz w:val="16"/>
      <w:szCs w:val="16"/>
      <w:lang w:eastAsia="fr-FR"/>
    </w:rPr>
  </w:style>
  <w:style w:type="paragraph" w:styleId="TM4">
    <w:name w:val="toc 4"/>
    <w:basedOn w:val="Normal"/>
    <w:next w:val="Normal"/>
    <w:rsid w:val="00433B1E"/>
    <w:pPr>
      <w:keepLines/>
      <w:ind w:left="851" w:hanging="851"/>
    </w:pPr>
    <w:rPr>
      <w:i/>
      <w:sz w:val="16"/>
      <w:szCs w:val="16"/>
      <w:lang w:eastAsia="fr-FR"/>
    </w:rPr>
  </w:style>
  <w:style w:type="paragraph" w:styleId="TM5">
    <w:name w:val="toc 5"/>
    <w:basedOn w:val="Normal"/>
    <w:next w:val="Normal"/>
    <w:rsid w:val="00433B1E"/>
    <w:pPr>
      <w:ind w:left="800"/>
    </w:pPr>
  </w:style>
  <w:style w:type="paragraph" w:styleId="TM6">
    <w:name w:val="toc 6"/>
    <w:basedOn w:val="Normal"/>
    <w:next w:val="Normal"/>
    <w:rsid w:val="00433B1E"/>
    <w:pPr>
      <w:ind w:left="1000"/>
    </w:pPr>
  </w:style>
  <w:style w:type="paragraph" w:styleId="TM7">
    <w:name w:val="toc 7"/>
    <w:basedOn w:val="Normal"/>
    <w:next w:val="Normal"/>
    <w:rsid w:val="00433B1E"/>
    <w:pPr>
      <w:ind w:left="1200"/>
    </w:pPr>
  </w:style>
  <w:style w:type="paragraph" w:styleId="TM8">
    <w:name w:val="toc 8"/>
    <w:basedOn w:val="Normal"/>
    <w:next w:val="Normal"/>
    <w:rsid w:val="00433B1E"/>
    <w:pPr>
      <w:ind w:left="1400"/>
    </w:pPr>
  </w:style>
  <w:style w:type="paragraph" w:styleId="TM9">
    <w:name w:val="toc 9"/>
    <w:basedOn w:val="Normal"/>
    <w:next w:val="Normal"/>
    <w:rsid w:val="00433B1E"/>
    <w:pPr>
      <w:ind w:left="1600"/>
    </w:pPr>
  </w:style>
  <w:style w:type="paragraph" w:customStyle="1" w:styleId="Retraittype2">
    <w:name w:val="Retrait type 2"/>
    <w:basedOn w:val="Normal"/>
    <w:rsid w:val="00433B1E"/>
    <w:pPr>
      <w:autoSpaceDE w:val="0"/>
      <w:spacing w:line="300" w:lineRule="exact"/>
      <w:ind w:left="340" w:hanging="170"/>
      <w:jc w:val="both"/>
    </w:pPr>
    <w:rPr>
      <w:rFonts w:ascii="Times New Roman" w:hAnsi="Times New Roman" w:cs="Times New Roman"/>
      <w:color w:val="auto"/>
      <w:sz w:val="24"/>
    </w:rPr>
  </w:style>
  <w:style w:type="paragraph" w:styleId="Retraitcorpsdetexte">
    <w:name w:val="Body Text Indent"/>
    <w:basedOn w:val="Normal"/>
    <w:rsid w:val="00433B1E"/>
    <w:pPr>
      <w:spacing w:after="120"/>
      <w:ind w:left="283"/>
    </w:pPr>
  </w:style>
  <w:style w:type="paragraph" w:customStyle="1" w:styleId="Retraitcorpsdetexte21">
    <w:name w:val="Retrait corps de texte 21"/>
    <w:basedOn w:val="Normal"/>
    <w:rsid w:val="00433B1E"/>
    <w:pPr>
      <w:spacing w:after="120" w:line="480" w:lineRule="auto"/>
      <w:ind w:left="283"/>
    </w:pPr>
  </w:style>
  <w:style w:type="paragraph" w:customStyle="1" w:styleId="Retraitcorpsdetexte31">
    <w:name w:val="Retrait corps de texte 31"/>
    <w:basedOn w:val="Normal"/>
    <w:rsid w:val="00433B1E"/>
    <w:pPr>
      <w:spacing w:after="120"/>
      <w:ind w:left="283"/>
    </w:pPr>
    <w:rPr>
      <w:sz w:val="16"/>
      <w:szCs w:val="16"/>
    </w:rPr>
  </w:style>
  <w:style w:type="paragraph" w:customStyle="1" w:styleId="Listecouleur-Accent11">
    <w:name w:val="Liste couleur - Accent 11"/>
    <w:basedOn w:val="Normal"/>
    <w:rsid w:val="00433B1E"/>
    <w:pPr>
      <w:spacing w:after="200" w:line="276" w:lineRule="auto"/>
      <w:ind w:left="720"/>
      <w:contextualSpacing/>
    </w:pPr>
    <w:rPr>
      <w:rFonts w:ascii="Calibri" w:eastAsia="Calibri" w:hAnsi="Calibri" w:cs="Times New Roman"/>
      <w:color w:val="auto"/>
      <w:sz w:val="22"/>
      <w:szCs w:val="22"/>
      <w:lang w:eastAsia="fr-FR"/>
    </w:rPr>
  </w:style>
  <w:style w:type="paragraph" w:customStyle="1" w:styleId="Corpsdetexte31">
    <w:name w:val="Corps de texte 31"/>
    <w:basedOn w:val="Normal"/>
    <w:rsid w:val="00433B1E"/>
    <w:pPr>
      <w:spacing w:after="120"/>
    </w:pPr>
    <w:rPr>
      <w:rFonts w:ascii="Times New Roman" w:hAnsi="Times New Roman" w:cs="Times New Roman"/>
      <w:color w:val="auto"/>
      <w:sz w:val="16"/>
      <w:szCs w:val="16"/>
    </w:rPr>
  </w:style>
  <w:style w:type="paragraph" w:customStyle="1" w:styleId="StandardLTGliederung1">
    <w:name w:val="Standard~LT~Gliederung 1"/>
    <w:rsid w:val="00433B1E"/>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ind w:left="540"/>
    </w:pPr>
    <w:rPr>
      <w:rFonts w:ascii="DejaVu Sans" w:eastAsia="DejaVu Sans" w:hAnsi="DejaVu Sans" w:cs="DejaVu Sans"/>
      <w:color w:val="CCECFF"/>
      <w:sz w:val="64"/>
      <w:szCs w:val="64"/>
      <w:lang w:eastAsia="zh-CN"/>
    </w:rPr>
  </w:style>
  <w:style w:type="paragraph" w:styleId="Paragraphedeliste">
    <w:name w:val="List Paragraph"/>
    <w:basedOn w:val="Normal"/>
    <w:uiPriority w:val="34"/>
    <w:qFormat/>
    <w:rsid w:val="00433B1E"/>
    <w:pPr>
      <w:spacing w:after="160" w:line="256" w:lineRule="auto"/>
      <w:ind w:left="720"/>
      <w:contextualSpacing/>
    </w:pPr>
    <w:rPr>
      <w:rFonts w:ascii="Calibri" w:eastAsia="Calibri" w:hAnsi="Calibri" w:cs="Times New Roman"/>
      <w:color w:val="auto"/>
      <w:sz w:val="22"/>
      <w:szCs w:val="22"/>
    </w:rPr>
  </w:style>
  <w:style w:type="paragraph" w:customStyle="1" w:styleId="Contenudecadre">
    <w:name w:val="Contenu de cadre"/>
    <w:basedOn w:val="Normal"/>
    <w:rsid w:val="00433B1E"/>
  </w:style>
  <w:style w:type="paragraph" w:customStyle="1" w:styleId="Contenudetableau">
    <w:name w:val="Contenu de tableau"/>
    <w:basedOn w:val="Normal"/>
    <w:rsid w:val="00433B1E"/>
    <w:pPr>
      <w:suppressLineNumbers/>
    </w:pPr>
  </w:style>
  <w:style w:type="paragraph" w:customStyle="1" w:styleId="Titredetableau">
    <w:name w:val="Titre de tableau"/>
    <w:basedOn w:val="Contenudetableau"/>
    <w:rsid w:val="00433B1E"/>
    <w:pPr>
      <w:jc w:val="center"/>
    </w:pPr>
    <w:rPr>
      <w:b/>
      <w:bCs/>
    </w:rPr>
  </w:style>
  <w:style w:type="character" w:styleId="Marquedecommentaire">
    <w:name w:val="annotation reference"/>
    <w:basedOn w:val="Policepardfaut"/>
    <w:uiPriority w:val="99"/>
    <w:semiHidden/>
    <w:unhideWhenUsed/>
    <w:rsid w:val="008E2D0D"/>
    <w:rPr>
      <w:sz w:val="16"/>
      <w:szCs w:val="16"/>
    </w:rPr>
  </w:style>
  <w:style w:type="paragraph" w:styleId="Commentaire">
    <w:name w:val="annotation text"/>
    <w:basedOn w:val="Normal"/>
    <w:link w:val="CommentaireCar"/>
    <w:uiPriority w:val="99"/>
    <w:semiHidden/>
    <w:unhideWhenUsed/>
    <w:rsid w:val="008E2D0D"/>
    <w:rPr>
      <w:szCs w:val="20"/>
    </w:rPr>
  </w:style>
  <w:style w:type="character" w:customStyle="1" w:styleId="CommentaireCar">
    <w:name w:val="Commentaire Car"/>
    <w:basedOn w:val="Policepardfaut"/>
    <w:link w:val="Commentaire"/>
    <w:uiPriority w:val="99"/>
    <w:semiHidden/>
    <w:rsid w:val="008E2D0D"/>
    <w:rPr>
      <w:rFonts w:ascii="Arial" w:hAnsi="Arial" w:cs="Arial"/>
      <w:color w:val="000000"/>
      <w:lang w:eastAsia="zh-CN"/>
    </w:rPr>
  </w:style>
  <w:style w:type="paragraph" w:styleId="Objetducommentaire">
    <w:name w:val="annotation subject"/>
    <w:basedOn w:val="Commentaire"/>
    <w:next w:val="Commentaire"/>
    <w:link w:val="ObjetducommentaireCar"/>
    <w:uiPriority w:val="99"/>
    <w:semiHidden/>
    <w:unhideWhenUsed/>
    <w:rsid w:val="008E2D0D"/>
    <w:rPr>
      <w:b/>
      <w:bCs/>
    </w:rPr>
  </w:style>
  <w:style w:type="character" w:customStyle="1" w:styleId="ObjetducommentaireCar">
    <w:name w:val="Objet du commentaire Car"/>
    <w:basedOn w:val="CommentaireCar"/>
    <w:link w:val="Objetducommentaire"/>
    <w:uiPriority w:val="99"/>
    <w:semiHidden/>
    <w:rsid w:val="008E2D0D"/>
    <w:rPr>
      <w:rFonts w:ascii="Arial" w:hAnsi="Arial" w:cs="Arial"/>
      <w:b/>
      <w:bCs/>
      <w:color w:val="00000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1219191">
      <w:bodyDiv w:val="1"/>
      <w:marLeft w:val="0"/>
      <w:marRight w:val="0"/>
      <w:marTop w:val="0"/>
      <w:marBottom w:val="0"/>
      <w:divBdr>
        <w:top w:val="none" w:sz="0" w:space="0" w:color="auto"/>
        <w:left w:val="none" w:sz="0" w:space="0" w:color="auto"/>
        <w:bottom w:val="none" w:sz="0" w:space="0" w:color="auto"/>
        <w:right w:val="none" w:sz="0" w:space="0" w:color="auto"/>
      </w:divBdr>
      <w:divsChild>
        <w:div w:id="1593392872">
          <w:marLeft w:val="0"/>
          <w:marRight w:val="0"/>
          <w:marTop w:val="0"/>
          <w:marBottom w:val="0"/>
          <w:divBdr>
            <w:top w:val="none" w:sz="0" w:space="0" w:color="auto"/>
            <w:left w:val="none" w:sz="0" w:space="0" w:color="auto"/>
            <w:bottom w:val="none" w:sz="0" w:space="0" w:color="auto"/>
            <w:right w:val="none" w:sz="0" w:space="0" w:color="auto"/>
          </w:divBdr>
          <w:divsChild>
            <w:div w:id="688993199">
              <w:marLeft w:val="0"/>
              <w:marRight w:val="0"/>
              <w:marTop w:val="0"/>
              <w:marBottom w:val="0"/>
              <w:divBdr>
                <w:top w:val="none" w:sz="0" w:space="0" w:color="auto"/>
                <w:left w:val="none" w:sz="0" w:space="0" w:color="auto"/>
                <w:bottom w:val="none" w:sz="0" w:space="0" w:color="auto"/>
                <w:right w:val="none" w:sz="0" w:space="0" w:color="auto"/>
              </w:divBdr>
              <w:divsChild>
                <w:div w:id="1083644230">
                  <w:marLeft w:val="0"/>
                  <w:marRight w:val="0"/>
                  <w:marTop w:val="0"/>
                  <w:marBottom w:val="0"/>
                  <w:divBdr>
                    <w:top w:val="none" w:sz="0" w:space="0" w:color="auto"/>
                    <w:left w:val="none" w:sz="0" w:space="0" w:color="auto"/>
                    <w:bottom w:val="none" w:sz="0" w:space="0" w:color="auto"/>
                    <w:right w:val="none" w:sz="0" w:space="0" w:color="auto"/>
                  </w:divBdr>
                  <w:divsChild>
                    <w:div w:id="695160739">
                      <w:marLeft w:val="0"/>
                      <w:marRight w:val="0"/>
                      <w:marTop w:val="0"/>
                      <w:marBottom w:val="0"/>
                      <w:divBdr>
                        <w:top w:val="none" w:sz="0" w:space="0" w:color="auto"/>
                        <w:left w:val="none" w:sz="0" w:space="0" w:color="auto"/>
                        <w:bottom w:val="none" w:sz="0" w:space="0" w:color="auto"/>
                        <w:right w:val="none" w:sz="0" w:space="0" w:color="auto"/>
                      </w:divBdr>
                      <w:divsChild>
                        <w:div w:id="1306810198">
                          <w:marLeft w:val="0"/>
                          <w:marRight w:val="0"/>
                          <w:marTop w:val="0"/>
                          <w:marBottom w:val="0"/>
                          <w:divBdr>
                            <w:top w:val="none" w:sz="0" w:space="0" w:color="auto"/>
                            <w:left w:val="none" w:sz="0" w:space="0" w:color="auto"/>
                            <w:bottom w:val="none" w:sz="0" w:space="0" w:color="auto"/>
                            <w:right w:val="none" w:sz="0" w:space="0" w:color="auto"/>
                          </w:divBdr>
                          <w:divsChild>
                            <w:div w:id="580025151">
                              <w:marLeft w:val="0"/>
                              <w:marRight w:val="0"/>
                              <w:marTop w:val="0"/>
                              <w:marBottom w:val="0"/>
                              <w:divBdr>
                                <w:top w:val="none" w:sz="0" w:space="0" w:color="auto"/>
                                <w:left w:val="none" w:sz="0" w:space="0" w:color="auto"/>
                                <w:bottom w:val="none" w:sz="0" w:space="0" w:color="auto"/>
                                <w:right w:val="none" w:sz="0" w:space="0" w:color="auto"/>
                              </w:divBdr>
                              <w:divsChild>
                                <w:div w:id="788595029">
                                  <w:marLeft w:val="0"/>
                                  <w:marRight w:val="0"/>
                                  <w:marTop w:val="0"/>
                                  <w:marBottom w:val="0"/>
                                  <w:divBdr>
                                    <w:top w:val="none" w:sz="0" w:space="0" w:color="auto"/>
                                    <w:left w:val="none" w:sz="0" w:space="0" w:color="auto"/>
                                    <w:bottom w:val="none" w:sz="0" w:space="0" w:color="auto"/>
                                    <w:right w:val="none" w:sz="0" w:space="0" w:color="auto"/>
                                  </w:divBdr>
                                  <w:divsChild>
                                    <w:div w:id="1394768205">
                                      <w:marLeft w:val="0"/>
                                      <w:marRight w:val="0"/>
                                      <w:marTop w:val="0"/>
                                      <w:marBottom w:val="0"/>
                                      <w:divBdr>
                                        <w:top w:val="none" w:sz="0" w:space="0" w:color="auto"/>
                                        <w:left w:val="none" w:sz="0" w:space="0" w:color="auto"/>
                                        <w:bottom w:val="none" w:sz="0" w:space="0" w:color="auto"/>
                                        <w:right w:val="none" w:sz="0" w:space="0" w:color="auto"/>
                                      </w:divBdr>
                                      <w:divsChild>
                                        <w:div w:id="316227944">
                                          <w:marLeft w:val="0"/>
                                          <w:marRight w:val="0"/>
                                          <w:marTop w:val="0"/>
                                          <w:marBottom w:val="0"/>
                                          <w:divBdr>
                                            <w:top w:val="none" w:sz="0" w:space="0" w:color="auto"/>
                                            <w:left w:val="none" w:sz="0" w:space="0" w:color="auto"/>
                                            <w:bottom w:val="none" w:sz="0" w:space="0" w:color="auto"/>
                                            <w:right w:val="none" w:sz="0" w:space="0" w:color="auto"/>
                                          </w:divBdr>
                                          <w:divsChild>
                                            <w:div w:id="1613972158">
                                              <w:marLeft w:val="0"/>
                                              <w:marRight w:val="0"/>
                                              <w:marTop w:val="0"/>
                                              <w:marBottom w:val="0"/>
                                              <w:divBdr>
                                                <w:top w:val="none" w:sz="0" w:space="0" w:color="auto"/>
                                                <w:left w:val="none" w:sz="0" w:space="0" w:color="auto"/>
                                                <w:bottom w:val="none" w:sz="0" w:space="0" w:color="auto"/>
                                                <w:right w:val="none" w:sz="0" w:space="0" w:color="auto"/>
                                              </w:divBdr>
                                              <w:divsChild>
                                                <w:div w:id="1400903360">
                                                  <w:marLeft w:val="0"/>
                                                  <w:marRight w:val="0"/>
                                                  <w:marTop w:val="0"/>
                                                  <w:marBottom w:val="0"/>
                                                  <w:divBdr>
                                                    <w:top w:val="none" w:sz="0" w:space="0" w:color="auto"/>
                                                    <w:left w:val="none" w:sz="0" w:space="0" w:color="auto"/>
                                                    <w:bottom w:val="none" w:sz="0" w:space="0" w:color="auto"/>
                                                    <w:right w:val="none" w:sz="0" w:space="0" w:color="auto"/>
                                                  </w:divBdr>
                                                  <w:divsChild>
                                                    <w:div w:id="124125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65958276">
      <w:bodyDiv w:val="1"/>
      <w:marLeft w:val="0"/>
      <w:marRight w:val="0"/>
      <w:marTop w:val="0"/>
      <w:marBottom w:val="0"/>
      <w:divBdr>
        <w:top w:val="none" w:sz="0" w:space="0" w:color="auto"/>
        <w:left w:val="none" w:sz="0" w:space="0" w:color="auto"/>
        <w:bottom w:val="none" w:sz="0" w:space="0" w:color="auto"/>
        <w:right w:val="none" w:sz="0" w:space="0" w:color="auto"/>
      </w:divBdr>
      <w:divsChild>
        <w:div w:id="955137602">
          <w:marLeft w:val="0"/>
          <w:marRight w:val="0"/>
          <w:marTop w:val="0"/>
          <w:marBottom w:val="0"/>
          <w:divBdr>
            <w:top w:val="none" w:sz="0" w:space="0" w:color="auto"/>
            <w:left w:val="none" w:sz="0" w:space="0" w:color="auto"/>
            <w:bottom w:val="none" w:sz="0" w:space="0" w:color="auto"/>
            <w:right w:val="none" w:sz="0" w:space="0" w:color="auto"/>
          </w:divBdr>
          <w:divsChild>
            <w:div w:id="1897272903">
              <w:marLeft w:val="0"/>
              <w:marRight w:val="0"/>
              <w:marTop w:val="0"/>
              <w:marBottom w:val="0"/>
              <w:divBdr>
                <w:top w:val="none" w:sz="0" w:space="0" w:color="auto"/>
                <w:left w:val="none" w:sz="0" w:space="0" w:color="auto"/>
                <w:bottom w:val="none" w:sz="0" w:space="0" w:color="auto"/>
                <w:right w:val="none" w:sz="0" w:space="0" w:color="auto"/>
              </w:divBdr>
              <w:divsChild>
                <w:div w:id="135803323">
                  <w:marLeft w:val="0"/>
                  <w:marRight w:val="0"/>
                  <w:marTop w:val="0"/>
                  <w:marBottom w:val="0"/>
                  <w:divBdr>
                    <w:top w:val="none" w:sz="0" w:space="0" w:color="auto"/>
                    <w:left w:val="none" w:sz="0" w:space="0" w:color="auto"/>
                    <w:bottom w:val="none" w:sz="0" w:space="0" w:color="auto"/>
                    <w:right w:val="none" w:sz="0" w:space="0" w:color="auto"/>
                  </w:divBdr>
                  <w:divsChild>
                    <w:div w:id="864027325">
                      <w:marLeft w:val="0"/>
                      <w:marRight w:val="0"/>
                      <w:marTop w:val="0"/>
                      <w:marBottom w:val="0"/>
                      <w:divBdr>
                        <w:top w:val="none" w:sz="0" w:space="0" w:color="auto"/>
                        <w:left w:val="none" w:sz="0" w:space="0" w:color="auto"/>
                        <w:bottom w:val="none" w:sz="0" w:space="0" w:color="auto"/>
                        <w:right w:val="none" w:sz="0" w:space="0" w:color="auto"/>
                      </w:divBdr>
                      <w:divsChild>
                        <w:div w:id="1983076866">
                          <w:marLeft w:val="0"/>
                          <w:marRight w:val="0"/>
                          <w:marTop w:val="0"/>
                          <w:marBottom w:val="0"/>
                          <w:divBdr>
                            <w:top w:val="none" w:sz="0" w:space="0" w:color="auto"/>
                            <w:left w:val="none" w:sz="0" w:space="0" w:color="auto"/>
                            <w:bottom w:val="none" w:sz="0" w:space="0" w:color="auto"/>
                            <w:right w:val="none" w:sz="0" w:space="0" w:color="auto"/>
                          </w:divBdr>
                          <w:divsChild>
                            <w:div w:id="1736009698">
                              <w:marLeft w:val="0"/>
                              <w:marRight w:val="0"/>
                              <w:marTop w:val="0"/>
                              <w:marBottom w:val="0"/>
                              <w:divBdr>
                                <w:top w:val="none" w:sz="0" w:space="0" w:color="auto"/>
                                <w:left w:val="none" w:sz="0" w:space="0" w:color="auto"/>
                                <w:bottom w:val="none" w:sz="0" w:space="0" w:color="auto"/>
                                <w:right w:val="none" w:sz="0" w:space="0" w:color="auto"/>
                              </w:divBdr>
                              <w:divsChild>
                                <w:div w:id="314069981">
                                  <w:marLeft w:val="0"/>
                                  <w:marRight w:val="0"/>
                                  <w:marTop w:val="0"/>
                                  <w:marBottom w:val="0"/>
                                  <w:divBdr>
                                    <w:top w:val="none" w:sz="0" w:space="0" w:color="auto"/>
                                    <w:left w:val="none" w:sz="0" w:space="0" w:color="auto"/>
                                    <w:bottom w:val="none" w:sz="0" w:space="0" w:color="auto"/>
                                    <w:right w:val="none" w:sz="0" w:space="0" w:color="auto"/>
                                  </w:divBdr>
                                  <w:divsChild>
                                    <w:div w:id="54933198">
                                      <w:marLeft w:val="0"/>
                                      <w:marRight w:val="0"/>
                                      <w:marTop w:val="0"/>
                                      <w:marBottom w:val="0"/>
                                      <w:divBdr>
                                        <w:top w:val="none" w:sz="0" w:space="0" w:color="auto"/>
                                        <w:left w:val="none" w:sz="0" w:space="0" w:color="auto"/>
                                        <w:bottom w:val="none" w:sz="0" w:space="0" w:color="auto"/>
                                        <w:right w:val="none" w:sz="0" w:space="0" w:color="auto"/>
                                      </w:divBdr>
                                      <w:divsChild>
                                        <w:div w:id="2064671708">
                                          <w:marLeft w:val="0"/>
                                          <w:marRight w:val="0"/>
                                          <w:marTop w:val="0"/>
                                          <w:marBottom w:val="0"/>
                                          <w:divBdr>
                                            <w:top w:val="none" w:sz="0" w:space="0" w:color="auto"/>
                                            <w:left w:val="none" w:sz="0" w:space="0" w:color="auto"/>
                                            <w:bottom w:val="none" w:sz="0" w:space="0" w:color="auto"/>
                                            <w:right w:val="none" w:sz="0" w:space="0" w:color="auto"/>
                                          </w:divBdr>
                                          <w:divsChild>
                                            <w:div w:id="798378463">
                                              <w:marLeft w:val="0"/>
                                              <w:marRight w:val="0"/>
                                              <w:marTop w:val="0"/>
                                              <w:marBottom w:val="0"/>
                                              <w:divBdr>
                                                <w:top w:val="none" w:sz="0" w:space="0" w:color="auto"/>
                                                <w:left w:val="none" w:sz="0" w:space="0" w:color="auto"/>
                                                <w:bottom w:val="none" w:sz="0" w:space="0" w:color="auto"/>
                                                <w:right w:val="none" w:sz="0" w:space="0" w:color="auto"/>
                                              </w:divBdr>
                                              <w:divsChild>
                                                <w:div w:id="569508271">
                                                  <w:marLeft w:val="0"/>
                                                  <w:marRight w:val="0"/>
                                                  <w:marTop w:val="0"/>
                                                  <w:marBottom w:val="0"/>
                                                  <w:divBdr>
                                                    <w:top w:val="none" w:sz="0" w:space="0" w:color="auto"/>
                                                    <w:left w:val="none" w:sz="0" w:space="0" w:color="auto"/>
                                                    <w:bottom w:val="none" w:sz="0" w:space="0" w:color="auto"/>
                                                    <w:right w:val="none" w:sz="0" w:space="0" w:color="auto"/>
                                                  </w:divBdr>
                                                  <w:divsChild>
                                                    <w:div w:id="107886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46385218">
      <w:bodyDiv w:val="1"/>
      <w:marLeft w:val="0"/>
      <w:marRight w:val="0"/>
      <w:marTop w:val="0"/>
      <w:marBottom w:val="0"/>
      <w:divBdr>
        <w:top w:val="none" w:sz="0" w:space="0" w:color="auto"/>
        <w:left w:val="none" w:sz="0" w:space="0" w:color="auto"/>
        <w:bottom w:val="none" w:sz="0" w:space="0" w:color="auto"/>
        <w:right w:val="none" w:sz="0" w:space="0" w:color="auto"/>
      </w:divBdr>
      <w:divsChild>
        <w:div w:id="629633035">
          <w:marLeft w:val="0"/>
          <w:marRight w:val="0"/>
          <w:marTop w:val="0"/>
          <w:marBottom w:val="0"/>
          <w:divBdr>
            <w:top w:val="none" w:sz="0" w:space="0" w:color="auto"/>
            <w:left w:val="none" w:sz="0" w:space="0" w:color="auto"/>
            <w:bottom w:val="none" w:sz="0" w:space="0" w:color="auto"/>
            <w:right w:val="none" w:sz="0" w:space="0" w:color="auto"/>
          </w:divBdr>
          <w:divsChild>
            <w:div w:id="1473333317">
              <w:marLeft w:val="0"/>
              <w:marRight w:val="0"/>
              <w:marTop w:val="0"/>
              <w:marBottom w:val="0"/>
              <w:divBdr>
                <w:top w:val="none" w:sz="0" w:space="0" w:color="auto"/>
                <w:left w:val="none" w:sz="0" w:space="0" w:color="auto"/>
                <w:bottom w:val="none" w:sz="0" w:space="0" w:color="auto"/>
                <w:right w:val="none" w:sz="0" w:space="0" w:color="auto"/>
              </w:divBdr>
              <w:divsChild>
                <w:div w:id="313536391">
                  <w:marLeft w:val="0"/>
                  <w:marRight w:val="0"/>
                  <w:marTop w:val="0"/>
                  <w:marBottom w:val="0"/>
                  <w:divBdr>
                    <w:top w:val="none" w:sz="0" w:space="0" w:color="auto"/>
                    <w:left w:val="none" w:sz="0" w:space="0" w:color="auto"/>
                    <w:bottom w:val="none" w:sz="0" w:space="0" w:color="auto"/>
                    <w:right w:val="none" w:sz="0" w:space="0" w:color="auto"/>
                  </w:divBdr>
                  <w:divsChild>
                    <w:div w:id="1444495028">
                      <w:marLeft w:val="0"/>
                      <w:marRight w:val="0"/>
                      <w:marTop w:val="0"/>
                      <w:marBottom w:val="0"/>
                      <w:divBdr>
                        <w:top w:val="none" w:sz="0" w:space="0" w:color="auto"/>
                        <w:left w:val="none" w:sz="0" w:space="0" w:color="auto"/>
                        <w:bottom w:val="none" w:sz="0" w:space="0" w:color="auto"/>
                        <w:right w:val="none" w:sz="0" w:space="0" w:color="auto"/>
                      </w:divBdr>
                      <w:divsChild>
                        <w:div w:id="1825782163">
                          <w:marLeft w:val="0"/>
                          <w:marRight w:val="0"/>
                          <w:marTop w:val="0"/>
                          <w:marBottom w:val="0"/>
                          <w:divBdr>
                            <w:top w:val="none" w:sz="0" w:space="0" w:color="auto"/>
                            <w:left w:val="none" w:sz="0" w:space="0" w:color="auto"/>
                            <w:bottom w:val="none" w:sz="0" w:space="0" w:color="auto"/>
                            <w:right w:val="none" w:sz="0" w:space="0" w:color="auto"/>
                          </w:divBdr>
                          <w:divsChild>
                            <w:div w:id="522978474">
                              <w:marLeft w:val="0"/>
                              <w:marRight w:val="0"/>
                              <w:marTop w:val="0"/>
                              <w:marBottom w:val="0"/>
                              <w:divBdr>
                                <w:top w:val="none" w:sz="0" w:space="0" w:color="auto"/>
                                <w:left w:val="none" w:sz="0" w:space="0" w:color="auto"/>
                                <w:bottom w:val="none" w:sz="0" w:space="0" w:color="auto"/>
                                <w:right w:val="none" w:sz="0" w:space="0" w:color="auto"/>
                              </w:divBdr>
                              <w:divsChild>
                                <w:div w:id="1366445726">
                                  <w:marLeft w:val="0"/>
                                  <w:marRight w:val="0"/>
                                  <w:marTop w:val="0"/>
                                  <w:marBottom w:val="0"/>
                                  <w:divBdr>
                                    <w:top w:val="none" w:sz="0" w:space="0" w:color="auto"/>
                                    <w:left w:val="none" w:sz="0" w:space="0" w:color="auto"/>
                                    <w:bottom w:val="none" w:sz="0" w:space="0" w:color="auto"/>
                                    <w:right w:val="none" w:sz="0" w:space="0" w:color="auto"/>
                                  </w:divBdr>
                                  <w:divsChild>
                                    <w:div w:id="2081320553">
                                      <w:marLeft w:val="0"/>
                                      <w:marRight w:val="0"/>
                                      <w:marTop w:val="0"/>
                                      <w:marBottom w:val="0"/>
                                      <w:divBdr>
                                        <w:top w:val="none" w:sz="0" w:space="0" w:color="auto"/>
                                        <w:left w:val="none" w:sz="0" w:space="0" w:color="auto"/>
                                        <w:bottom w:val="none" w:sz="0" w:space="0" w:color="auto"/>
                                        <w:right w:val="none" w:sz="0" w:space="0" w:color="auto"/>
                                      </w:divBdr>
                                      <w:divsChild>
                                        <w:div w:id="1597519936">
                                          <w:marLeft w:val="0"/>
                                          <w:marRight w:val="0"/>
                                          <w:marTop w:val="0"/>
                                          <w:marBottom w:val="0"/>
                                          <w:divBdr>
                                            <w:top w:val="none" w:sz="0" w:space="0" w:color="auto"/>
                                            <w:left w:val="none" w:sz="0" w:space="0" w:color="auto"/>
                                            <w:bottom w:val="none" w:sz="0" w:space="0" w:color="auto"/>
                                            <w:right w:val="none" w:sz="0" w:space="0" w:color="auto"/>
                                          </w:divBdr>
                                          <w:divsChild>
                                            <w:div w:id="1281302873">
                                              <w:marLeft w:val="0"/>
                                              <w:marRight w:val="0"/>
                                              <w:marTop w:val="0"/>
                                              <w:marBottom w:val="0"/>
                                              <w:divBdr>
                                                <w:top w:val="none" w:sz="0" w:space="0" w:color="auto"/>
                                                <w:left w:val="none" w:sz="0" w:space="0" w:color="auto"/>
                                                <w:bottom w:val="none" w:sz="0" w:space="0" w:color="auto"/>
                                                <w:right w:val="none" w:sz="0" w:space="0" w:color="auto"/>
                                              </w:divBdr>
                                              <w:divsChild>
                                                <w:div w:id="33316709">
                                                  <w:marLeft w:val="0"/>
                                                  <w:marRight w:val="0"/>
                                                  <w:marTop w:val="0"/>
                                                  <w:marBottom w:val="0"/>
                                                  <w:divBdr>
                                                    <w:top w:val="none" w:sz="0" w:space="0" w:color="auto"/>
                                                    <w:left w:val="none" w:sz="0" w:space="0" w:color="auto"/>
                                                    <w:bottom w:val="none" w:sz="0" w:space="0" w:color="auto"/>
                                                    <w:right w:val="none" w:sz="0" w:space="0" w:color="auto"/>
                                                  </w:divBdr>
                                                  <w:divsChild>
                                                    <w:div w:id="74510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CA3DA1-D840-4020-8DC5-7429DA1EC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noir.dotx</Template>
  <TotalTime>10</TotalTime>
  <Pages>7</Pages>
  <Words>2344</Words>
  <Characters>12892</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Microsoft</Company>
  <LinksUpToDate>false</LinksUpToDate>
  <CharactersWithSpaces>15206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ENGELS BRUNO</cp:lastModifiedBy>
  <cp:revision>12</cp:revision>
  <cp:lastPrinted>2018-02-04T20:30:00Z</cp:lastPrinted>
  <dcterms:created xsi:type="dcterms:W3CDTF">2018-07-28T22:34:00Z</dcterms:created>
  <dcterms:modified xsi:type="dcterms:W3CDTF">2018-07-29T09:47:00Z</dcterms:modified>
</cp:coreProperties>
</file>